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40" w:rsidRPr="00533440" w:rsidRDefault="00533440" w:rsidP="00533440">
      <w:pPr>
        <w:shd w:val="clear" w:color="auto" w:fill="FFFFFF"/>
        <w:ind w:left="6"/>
        <w:rPr>
          <w:rFonts w:asciiTheme="minorHAnsi" w:hAnsiTheme="minorHAnsi" w:cstheme="minorHAnsi"/>
          <w:spacing w:val="-10"/>
          <w:szCs w:val="22"/>
          <w:lang w:val="el-GR"/>
        </w:rPr>
      </w:pPr>
      <w:r w:rsidRPr="00533440">
        <w:rPr>
          <w:rFonts w:asciiTheme="minorHAnsi" w:hAnsiTheme="minorHAnsi" w:cstheme="minorHAnsi"/>
          <w:spacing w:val="-10"/>
          <w:szCs w:val="22"/>
          <w:lang w:val="el-GR"/>
        </w:rPr>
        <w:t>ΕΛΛΗΝΙΚΗ ΔΗΜΟΚΡΑΤΙΑ</w:t>
      </w:r>
    </w:p>
    <w:p w:rsidR="00533440" w:rsidRPr="00533440" w:rsidRDefault="00533440" w:rsidP="00533440">
      <w:pPr>
        <w:shd w:val="clear" w:color="auto" w:fill="FFFFFF"/>
        <w:ind w:left="6"/>
        <w:rPr>
          <w:rFonts w:asciiTheme="minorHAnsi" w:hAnsiTheme="minorHAnsi" w:cstheme="minorHAnsi"/>
          <w:spacing w:val="-10"/>
          <w:szCs w:val="22"/>
          <w:lang w:val="el-GR"/>
        </w:rPr>
      </w:pPr>
      <w:r w:rsidRPr="00533440">
        <w:rPr>
          <w:rFonts w:asciiTheme="minorHAnsi" w:hAnsiTheme="minorHAnsi" w:cstheme="minorHAnsi"/>
          <w:spacing w:val="-10"/>
          <w:szCs w:val="22"/>
          <w:lang w:val="el-GR"/>
        </w:rPr>
        <w:t>ΔΗΜΟΣ ΕΜΜΑΝΟΥΗΛ ΠΑΠΠΑ</w:t>
      </w:r>
    </w:p>
    <w:p w:rsidR="00533440" w:rsidRPr="00533440" w:rsidRDefault="00533440" w:rsidP="00533440">
      <w:pPr>
        <w:shd w:val="clear" w:color="auto" w:fill="FFFFFF"/>
        <w:ind w:left="6"/>
        <w:rPr>
          <w:rFonts w:asciiTheme="minorHAnsi" w:hAnsiTheme="minorHAnsi" w:cstheme="minorHAnsi"/>
          <w:spacing w:val="-10"/>
          <w:szCs w:val="22"/>
          <w:lang w:val="el-GR"/>
        </w:rPr>
      </w:pPr>
      <w:r w:rsidRPr="00533440">
        <w:rPr>
          <w:rFonts w:asciiTheme="minorHAnsi" w:hAnsiTheme="minorHAnsi" w:cstheme="minorHAnsi"/>
          <w:spacing w:val="-10"/>
          <w:szCs w:val="22"/>
          <w:lang w:val="el-GR"/>
        </w:rPr>
        <w:t>ΟΙΚΟΝΟΜΙΚΗ  ΥΠΗΡΕΣΙΑ</w:t>
      </w:r>
    </w:p>
    <w:p w:rsidR="00533440" w:rsidRPr="00533440" w:rsidRDefault="00533440" w:rsidP="00533440">
      <w:pPr>
        <w:shd w:val="clear" w:color="auto" w:fill="FFFFFF"/>
        <w:ind w:left="6"/>
        <w:rPr>
          <w:rFonts w:asciiTheme="minorHAnsi" w:hAnsiTheme="minorHAnsi" w:cstheme="minorHAnsi"/>
          <w:spacing w:val="-10"/>
          <w:szCs w:val="22"/>
          <w:lang w:val="el-GR"/>
        </w:rPr>
      </w:pPr>
      <w:r w:rsidRPr="00533440">
        <w:rPr>
          <w:rFonts w:asciiTheme="minorHAnsi" w:hAnsiTheme="minorHAnsi" w:cstheme="minorHAnsi"/>
          <w:spacing w:val="-10"/>
          <w:szCs w:val="22"/>
          <w:lang w:val="el-GR"/>
        </w:rPr>
        <w:t>ΤΜΗΜΑ ΔΗΜΟΣΙΩΝ ΣΥΜΒΑΣΕΩΝ</w:t>
      </w:r>
    </w:p>
    <w:p w:rsidR="00533440" w:rsidRPr="00533440" w:rsidRDefault="00533440" w:rsidP="00533440">
      <w:pPr>
        <w:spacing w:before="24"/>
        <w:ind w:left="3903" w:right="22" w:hanging="3903"/>
        <w:jc w:val="center"/>
        <w:rPr>
          <w:rFonts w:asciiTheme="minorHAnsi" w:hAnsiTheme="minorHAnsi" w:cstheme="minorHAnsi"/>
          <w:szCs w:val="22"/>
          <w:u w:val="thick"/>
          <w:lang w:val="el-GR"/>
        </w:rPr>
      </w:pPr>
    </w:p>
    <w:p w:rsidR="00533440" w:rsidRPr="00533440" w:rsidRDefault="00533440" w:rsidP="00533440">
      <w:pPr>
        <w:spacing w:before="24"/>
        <w:ind w:left="3903" w:right="22" w:hanging="3903"/>
        <w:jc w:val="center"/>
        <w:rPr>
          <w:rFonts w:asciiTheme="minorHAnsi" w:hAnsiTheme="minorHAnsi" w:cstheme="minorHAnsi"/>
          <w:szCs w:val="22"/>
          <w:lang w:val="el-GR"/>
        </w:rPr>
      </w:pPr>
      <w:r w:rsidRPr="00533440">
        <w:rPr>
          <w:rFonts w:asciiTheme="minorHAnsi" w:hAnsiTheme="minorHAnsi" w:cstheme="minorHAnsi"/>
          <w:szCs w:val="22"/>
          <w:u w:val="thick"/>
          <w:lang w:val="el-GR"/>
        </w:rPr>
        <w:t>ΕΝΤΥΠΟ ΟΙΚΟΝΟΜΙΚΗΣ</w:t>
      </w:r>
      <w:r w:rsidRPr="00533440">
        <w:rPr>
          <w:rFonts w:asciiTheme="minorHAnsi" w:hAnsiTheme="minorHAnsi" w:cstheme="minorHAnsi"/>
          <w:spacing w:val="-10"/>
          <w:szCs w:val="22"/>
          <w:u w:val="thick"/>
          <w:lang w:val="el-GR"/>
        </w:rPr>
        <w:t xml:space="preserve"> ΠΡΟΣΦΟΡΑΣ</w:t>
      </w:r>
    </w:p>
    <w:p w:rsidR="00533440" w:rsidRPr="00533440" w:rsidRDefault="00533440" w:rsidP="00533440">
      <w:pPr>
        <w:spacing w:line="200" w:lineRule="exact"/>
        <w:rPr>
          <w:rFonts w:asciiTheme="minorHAnsi" w:hAnsiTheme="minorHAnsi" w:cstheme="minorHAnsi"/>
          <w:szCs w:val="22"/>
          <w:lang w:val="el-GR"/>
        </w:rPr>
      </w:pPr>
    </w:p>
    <w:p w:rsidR="00533440" w:rsidRPr="00533440" w:rsidRDefault="00533440" w:rsidP="00533440">
      <w:pPr>
        <w:ind w:left="1620" w:hanging="1620"/>
        <w:rPr>
          <w:rFonts w:asciiTheme="minorHAnsi" w:hAnsiTheme="minorHAnsi" w:cstheme="minorHAnsi"/>
          <w:spacing w:val="-14"/>
          <w:szCs w:val="22"/>
          <w:lang w:val="el-GR"/>
        </w:rPr>
      </w:pPr>
      <w:r w:rsidRPr="00533440">
        <w:rPr>
          <w:rFonts w:asciiTheme="minorHAnsi" w:hAnsiTheme="minorHAnsi" w:cstheme="minorHAnsi"/>
          <w:b/>
          <w:bCs/>
          <w:szCs w:val="22"/>
          <w:lang w:val="el-GR"/>
        </w:rPr>
        <w:t>ΠΡΟΜ</w:t>
      </w:r>
      <w:r w:rsidRPr="00533440">
        <w:rPr>
          <w:rFonts w:asciiTheme="minorHAnsi" w:hAnsiTheme="minorHAnsi" w:cstheme="minorHAnsi"/>
          <w:b/>
          <w:bCs/>
          <w:spacing w:val="1"/>
          <w:szCs w:val="22"/>
          <w:lang w:val="el-GR"/>
        </w:rPr>
        <w:t>Η</w:t>
      </w:r>
      <w:r w:rsidRPr="00533440">
        <w:rPr>
          <w:rFonts w:asciiTheme="minorHAnsi" w:hAnsiTheme="minorHAnsi" w:cstheme="minorHAnsi"/>
          <w:b/>
          <w:bCs/>
          <w:szCs w:val="22"/>
          <w:lang w:val="el-GR"/>
        </w:rPr>
        <w:t>ΘΕ</w:t>
      </w:r>
      <w:r w:rsidRPr="00533440">
        <w:rPr>
          <w:rFonts w:asciiTheme="minorHAnsi" w:hAnsiTheme="minorHAnsi" w:cstheme="minorHAnsi"/>
          <w:b/>
          <w:bCs/>
          <w:spacing w:val="1"/>
          <w:szCs w:val="22"/>
          <w:lang w:val="el-GR"/>
        </w:rPr>
        <w:t>Ι</w:t>
      </w:r>
      <w:r w:rsidRPr="00533440">
        <w:rPr>
          <w:rFonts w:asciiTheme="minorHAnsi" w:hAnsiTheme="minorHAnsi" w:cstheme="minorHAnsi"/>
          <w:b/>
          <w:bCs/>
          <w:szCs w:val="22"/>
          <w:lang w:val="el-GR"/>
        </w:rPr>
        <w:t>Α:</w:t>
      </w:r>
      <w:r w:rsidRPr="00533440">
        <w:rPr>
          <w:rFonts w:asciiTheme="minorHAnsi" w:hAnsiTheme="minorHAnsi" w:cstheme="minorHAnsi"/>
          <w:b/>
          <w:bCs/>
          <w:spacing w:val="-12"/>
          <w:szCs w:val="22"/>
          <w:lang w:val="el-GR"/>
        </w:rPr>
        <w:t xml:space="preserve"> </w:t>
      </w:r>
      <w:r w:rsidRPr="00533440">
        <w:rPr>
          <w:rFonts w:asciiTheme="minorHAnsi" w:hAnsiTheme="minorHAnsi" w:cstheme="minorHAnsi"/>
          <w:szCs w:val="22"/>
          <w:lang w:val="el-GR"/>
        </w:rPr>
        <w:t>ΥΛΙΚΩΝ ΚΑΘΑΡΙΟΤΗΤΑΣ ΔΗΜΟΥ ΚΑΙ ΝΟΜΙΚΩΝ ΠΡΟΣΩΠΩΝ</w:t>
      </w:r>
    </w:p>
    <w:p w:rsidR="00533440" w:rsidRPr="00533440" w:rsidRDefault="00533440" w:rsidP="00533440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Theme="minorHAnsi" w:hAnsiTheme="minorHAnsi" w:cstheme="minorHAnsi"/>
          <w:szCs w:val="22"/>
          <w:lang w:val="el-GR"/>
        </w:rPr>
      </w:pPr>
      <w:r w:rsidRPr="00533440">
        <w:rPr>
          <w:rFonts w:asciiTheme="minorHAnsi" w:hAnsiTheme="minorHAnsi" w:cstheme="minorHAnsi"/>
          <w:szCs w:val="22"/>
          <w:lang w:val="el-GR"/>
        </w:rPr>
        <w:t>Της Επιχείρησης……………………………………………………………………………………</w:t>
      </w:r>
    </w:p>
    <w:p w:rsidR="00533440" w:rsidRPr="00533440" w:rsidRDefault="00533440" w:rsidP="00533440">
      <w:pPr>
        <w:shd w:val="clear" w:color="auto" w:fill="FFFFFF"/>
        <w:tabs>
          <w:tab w:val="left" w:leader="dot" w:pos="5580"/>
          <w:tab w:val="left" w:leader="dot" w:pos="7286"/>
        </w:tabs>
        <w:rPr>
          <w:rFonts w:asciiTheme="minorHAnsi" w:hAnsiTheme="minorHAnsi" w:cstheme="minorHAnsi"/>
          <w:szCs w:val="22"/>
          <w:lang w:val="el-GR"/>
        </w:rPr>
      </w:pPr>
      <w:r w:rsidRPr="00533440">
        <w:rPr>
          <w:rFonts w:asciiTheme="minorHAnsi" w:hAnsiTheme="minorHAnsi" w:cstheme="minorHAnsi"/>
          <w:szCs w:val="22"/>
          <w:lang w:val="el-GR"/>
        </w:rPr>
        <w:t>Δ/</w:t>
      </w:r>
      <w:proofErr w:type="spellStart"/>
      <w:r w:rsidRPr="00533440">
        <w:rPr>
          <w:rFonts w:asciiTheme="minorHAnsi" w:hAnsiTheme="minorHAnsi" w:cstheme="minorHAnsi"/>
          <w:szCs w:val="22"/>
          <w:lang w:val="el-GR"/>
        </w:rPr>
        <w:t>νση</w:t>
      </w:r>
      <w:proofErr w:type="spellEnd"/>
      <w:r w:rsidRPr="00533440">
        <w:rPr>
          <w:rFonts w:asciiTheme="minorHAnsi" w:hAnsiTheme="minorHAnsi" w:cstheme="minorHAnsi"/>
          <w:szCs w:val="22"/>
          <w:lang w:val="el-GR"/>
        </w:rPr>
        <w:t xml:space="preserve"> ……………. ………………………………………. </w:t>
      </w:r>
    </w:p>
    <w:p w:rsidR="00533440" w:rsidRPr="00533440" w:rsidRDefault="00533440" w:rsidP="00533440">
      <w:pPr>
        <w:shd w:val="clear" w:color="auto" w:fill="FFFFFF"/>
        <w:tabs>
          <w:tab w:val="left" w:leader="dot" w:pos="7301"/>
        </w:tabs>
        <w:spacing w:before="5"/>
        <w:rPr>
          <w:rFonts w:asciiTheme="minorHAnsi" w:hAnsiTheme="minorHAnsi" w:cstheme="minorHAnsi"/>
          <w:szCs w:val="22"/>
          <w:lang w:val="el-GR"/>
        </w:rPr>
      </w:pPr>
      <w:r w:rsidRPr="00533440">
        <w:rPr>
          <w:rFonts w:asciiTheme="minorHAnsi" w:hAnsiTheme="minorHAnsi" w:cstheme="minorHAnsi"/>
          <w:szCs w:val="22"/>
          <w:lang w:val="el-GR"/>
        </w:rPr>
        <w:t>Τηλέφωνο ……………………………………………</w:t>
      </w:r>
      <w:r w:rsidRPr="00533440">
        <w:rPr>
          <w:rFonts w:asciiTheme="minorHAnsi" w:hAnsiTheme="minorHAnsi" w:cstheme="minorHAnsi"/>
          <w:szCs w:val="22"/>
          <w:lang w:val="en-US"/>
        </w:rPr>
        <w:t>Fax</w:t>
      </w:r>
      <w:r w:rsidRPr="00533440">
        <w:rPr>
          <w:rFonts w:asciiTheme="minorHAnsi" w:hAnsiTheme="minorHAnsi" w:cstheme="minorHAnsi"/>
          <w:szCs w:val="22"/>
          <w:lang w:val="el-GR"/>
        </w:rPr>
        <w:t xml:space="preserve"> : ……………………………………</w:t>
      </w:r>
    </w:p>
    <w:p w:rsidR="00E73580" w:rsidRPr="00533440" w:rsidRDefault="00E73580">
      <w:pPr>
        <w:rPr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  <w:r>
        <w:rPr>
          <w:b/>
          <w:sz w:val="24"/>
          <w:lang w:val="el-GR"/>
        </w:rPr>
        <w:t>ΟΜΑΔΑ Α ΔΗΜΟΣ ΕΜΜΑΝΟΥΗΛ ΠΑΠΠΑ</w:t>
      </w:r>
    </w:p>
    <w:p w:rsidR="00533440" w:rsidRPr="00B248DB" w:rsidRDefault="00533440" w:rsidP="00533440">
      <w:pPr>
        <w:jc w:val="center"/>
        <w:rPr>
          <w:b/>
          <w:sz w:val="18"/>
          <w:szCs w:val="18"/>
          <w:lang w:val="el-GR"/>
        </w:rPr>
      </w:pPr>
    </w:p>
    <w:tbl>
      <w:tblPr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45"/>
        <w:gridCol w:w="3893"/>
        <w:gridCol w:w="1058"/>
        <w:gridCol w:w="1025"/>
        <w:gridCol w:w="850"/>
        <w:gridCol w:w="1276"/>
        <w:gridCol w:w="784"/>
        <w:gridCol w:w="1201"/>
      </w:tblGrid>
      <w:tr w:rsidR="00DC757D" w:rsidRPr="00DC757D" w:rsidTr="00DC757D">
        <w:trPr>
          <w:trHeight w:val="76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Α/Α</w:t>
            </w: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 xml:space="preserve">ΕΙΔΟΣ 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ΜΟΝ. ΜΕΤΡ.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F44389">
            <w:r w:rsidRPr="00DC757D">
              <w:t xml:space="preserve">ΠΟΣΟΤ.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757D" w:rsidRPr="00DC757D" w:rsidRDefault="00DC757D" w:rsidP="00F44389">
            <w:r w:rsidRPr="00DC757D">
              <w:t xml:space="preserve">ΤΙΜΗ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ΔΑΠΑΝΗ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ΣΥΝΤ. Φ.Π.Α.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Φ.Π.Α</w:t>
            </w:r>
          </w:p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ΑΛΑΤΙ ΠΛΥΝΤΗΡΙΟΥ ΠΙΑΤΩΝ 1KG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ΑΛΟΥΜΙΝΟΧΑΡΤΟ 30ΕΚ 30 ΜΕΤΡΑ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ΑΝΤΑΛΛΑΚΤΙΚΟ ΠΑΝΙ ΠΑΡΚΕΤΕΖΑΣ 1Μ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 xml:space="preserve">ΑΝΤΙΒΑΚΤΗΡΙΔΙΑΚΟ ΑΠΟΛΥΜΑΝΤΙΚΟ </w:t>
            </w:r>
            <w:r w:rsidRPr="00DC757D">
              <w:t>SPRAY</w:t>
            </w:r>
            <w:r w:rsidRPr="00DC757D">
              <w:rPr>
                <w:lang w:val="el-GR"/>
              </w:rPr>
              <w:t xml:space="preserve"> ΕΠΙΦΑΝΕΙΩΝ 500</w:t>
            </w:r>
            <w:r w:rsidRPr="00DC757D">
              <w:t>ml</w:t>
            </w:r>
            <w:r w:rsidRPr="00DC757D">
              <w:rPr>
                <w:lang w:val="el-GR"/>
              </w:rPr>
              <w:t xml:space="preserve"> ΤΥΠΟΥ </w:t>
            </w:r>
            <w:r w:rsidRPr="00DC757D">
              <w:t>DETTOL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ΑΝΤΙΒΑΚΤΗΡΙΔΙΑΚΟ ΥΓΡΟ ΚΡΕΜΟΣΑΠΟΠΟΥΝΟ ΜΕ ΑΝΤΛΙΑ 250</w:t>
            </w:r>
            <w:r w:rsidRPr="00DC757D">
              <w:t>ml</w:t>
            </w:r>
            <w:r w:rsidRPr="00DC757D">
              <w:rPr>
                <w:lang w:val="el-GR"/>
              </w:rPr>
              <w:t xml:space="preserve"> ΤΥΠΟΥ </w:t>
            </w:r>
            <w:r w:rsidRPr="00DC757D">
              <w:t>DETTOL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ΑΝΤΙΚΟΛΛΗΤΙΚΟ ΧΑΡΤΙ ΚΟΥΖΙΝΑΣ 8μ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ΑΠΛΩΣΤΡΑ ΡΟΥΧΩΝ 18Μ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ΑΠΟΛΥΜΑΝΤΙΚΟ ΤΥΠΟΥ</w:t>
            </w:r>
            <w:r w:rsidRPr="00DC757D">
              <w:br/>
              <w:t>ΝΤΕΤΟΛ 1Λ.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9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ΑΠΟΛΥΜΑΝΤΙΚΟ ΧΕΡΙΩΝ 500ml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ΑΠΟΡΡΥΠΑΝΤΙΚΟ ΓΙΑ ΠΛΥΝΤΗΡΙΟ ΠΙΑΤΩΝ ΣΕ ΤΑΜΠΛΕΤΕΣ ΤΩΝ 60 ΤΕΜΑΧΙΩΝ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60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ΑΠΟΡΡΥΠΑΝΤΙΚΟ ΚΑΔΩΝ 10 ΛΙΤΡΩΝ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28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ΑΠΟΡΡΥΠΑΝΤΙΚΟ ΠΛΥΝΤΗΡΙΟΥ ΠΙΑΤΩΝ 4LT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 xml:space="preserve">ΑΠΟΡΡΥΠΑΝΤΙΚΟ ΠΛΥΝΤΗΡΙΟΥ ΡΟΥΧΩΝ ΣΕ ΣΚΟΝΗ ΤΩΝ 5,480 </w:t>
            </w:r>
            <w:r w:rsidRPr="00DC757D">
              <w:t>KGR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ΑΠΟΣΜΗΝΗ 425  ML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ΑΠΟΦΡΑΚΤΙΚΟ ΥΓΡΟ ΣΩΛΗΝΩΣΕΩΝ  1L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ΑΡΩΜΑΤΙΚΟ ΧΩΡΟΥ ΣΠΡΕΪ 300 ml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17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ΒΑΜΒΑΚΙ 70 GR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18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ΒΕΝΤΟΥΖΑ ΑΠΟΦΡΑΞΗΣ ΣΩΛΗΝΩΣΕΩΝ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19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rPr>
                <w:lang w:val="el-GR"/>
              </w:rPr>
              <w:t>ΓΑΝΤΙΑ ΕΛΑΣΤΙΚΑ (</w:t>
            </w:r>
            <w:r w:rsidRPr="00DC757D">
              <w:t>LATEX</w:t>
            </w:r>
            <w:r w:rsidRPr="00DC757D">
              <w:rPr>
                <w:lang w:val="el-GR"/>
              </w:rPr>
              <w:t xml:space="preserve">) ΜΙΑΣ ΧΡΗΣΕΩΣ ΧΩΡΙΣ ΠΟΥΔΡΑ 100 ΤΕΜ. </w:t>
            </w:r>
            <w:r w:rsidRPr="00DC757D">
              <w:t>S, M, L, XL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</w:t>
            </w:r>
            <w:proofErr w:type="spellStart"/>
            <w:r w:rsidRPr="00DC757D">
              <w:t>των</w:t>
            </w:r>
            <w:proofErr w:type="spellEnd"/>
            <w:r w:rsidRPr="00DC757D">
              <w:t xml:space="preserve"> 100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ΓΚΑΖΑΚΙ ΤΥΠΟΥ ΕΛ ΓΚΡΕΚΟ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ΔΑΓΚΑΝΑ (ΑΝΤΑΛΛΑΚΤΙΚΟ) ΓΙΑ ΕΠΑΓΓΕΛΜΑΤΙΚΗ ΣΦΟΥΓΓΑΡΙΣΤΡΑ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ΕΝΙΣΧΥΤΙΚΟ ΠΛΥΝΤΗΡΙΟΥ ΡΟΥΧΩΝ 705 GR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>. 705 gr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ΕΝΤΟΜΟΚΤΟΝΟ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ΕΝΤΟΜΟΚΤΟΝΟ ΓΙΑ ΕΡΠΟΝΤΑ ΕΝΤΟΜΑ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 xml:space="preserve">ΚΑΘΑΡΙΣΤΙΚΟ ΓΙΑ ΘΡΑΝΙΑ ΤΥΠΟΥ </w:t>
            </w:r>
            <w:r w:rsidRPr="00DC757D">
              <w:t>VIM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ΚΑΛΑΘΑΚΙ ΤΟΥΑΛΕΤΑΣ ΚΛΕΙΣΤΟ 5L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27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ΚΑΛΑΘΑΚΙΑ ΠΛΑΣΤΙΚΑ ΑΠΟΡΡΙΜΜΑΤΩΝ ΑΝΟΙΧΤΑ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28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ΚΑΤΣΑΡΙΔΟΚΤΟΝΟ ΣΠΡΕΪ 300 ml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29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ΚΟΝΤΑΡΙ ΓΙΑ ΕΠΑΓΓΕΛΜΑΤΙΚΗ ΣΦΟΥΓΓΑΡΙΣΤΡΑ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ΚΟΝΤΑΡΙ ΣΚΟΥΠΑΣ ΑΛΟΥΜΙΝΙΟΥ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ΚΟΥΒΑΣ ΑΠΛΟΣ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ΚΟΥΒΑΣ ΕΠΑΓΓΕΛΜΑΤΙΚΟΣ ΔΙΠΛΟΣ ΚΑΡΟΤΣΙ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TEM.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ΚΟΥΤΑ ΧΑΡΤΟΜΑΝΤΗΛΑ ΜΕ ΑΝΟΙΓΜΑ ΣΤΗ ΜΕΣΗ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ΚΟΥΤΙ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3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ΚΡΕΜΑ ΓΕΝΙΚΗΣ ΧΡΗΣΗΣ 500  ML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ΛΑΜΠΡΥΝΤΙΚΟ 4LT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ΛΕΚΑΝΕΣ ΠΛΑΣΤΙΚΕΣ  ΔΙΑΦΟΡΩΝ ΜΕΓΕΘΩΝ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37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ΛΙΠΟΔΙΑΛΥΤΕΣ 500  ML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38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ΜΑΛΑΚΤΙΚΟ ΡΟΥΧΩΝ 4 LT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39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ΜΑΝΤΑΛΑΚΙΑ 24 ΤΕΜΑΧΙΩΝ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ΜΕΜΒΡΑΝΗ ΔΙΑΦΑΝΗΣ ΤΡΟΦΙΜΩΝ ( ΕΠΑΓΓΕΛΜΑΤΙΚΗ 30 Μ.)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229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rPr>
                <w:lang w:val="el-GR"/>
              </w:rPr>
              <w:t xml:space="preserve">ΜΩΡΟΜΑΝΤΗΛΑ ΜΕΓΑΛΑ ΜΕ ΧΑΜΟΜΗΛΙ 72ΤΕΜΑΧΙΩΝ ΧΩΡΙΣ ΠΑΡΑΒΕΝΕΣ, ΟΙΝΟΠΝΕΥΜΑ, ΧΡΩΣΤΙΚΕΣ, ΦΘΑΛΥΚΟΥΣ ΕΣΤΕΡΕΣ, ΠΡΟΠΥΛΕΝΟΓΛΥΚΟΛΗ ΚΑΙ ΣΙΛΙΚΟΝΕΣ. </w:t>
            </w:r>
            <w:r w:rsidRPr="00DC757D">
              <w:t>(AQUA.GLYCERIN, POLYSORBATE-20, ALLANTOIN, CHAMOMILLA RECUTITA (MATRICARIA) FLOWER EXRACT, PHENOXYETHA-NOL, SODIUM BENZOATE, PARFUM, POTASSIUM SORBATE, CITRIC ACID)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 xml:space="preserve">Συσκ.72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6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 xml:space="preserve">ΞΕΣΚΟΝΗΣΤΗΡΙ ΤΥΠΟΥ </w:t>
            </w:r>
            <w:r w:rsidRPr="00DC757D">
              <w:t>SWEFFER</w:t>
            </w:r>
            <w:r w:rsidRPr="00DC757D">
              <w:rPr>
                <w:lang w:val="el-GR"/>
              </w:rPr>
              <w:t xml:space="preserve"> ΠΟΥ ΜΑΓΝΗΤΙΖΕΙ ΤΗΝ ΣΚΟΝΗ 1 ΛΑΒΗ + 5 ΑΝΤΑΛΛΑΚΤΙΚΑ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>. 5+1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ΞΕΣΚΟΝΙΣΤΡΑ ΗΛΕΚΤΡΟΣΤΑΤΙΚΗ ΑΝΤΑΛΛΑΤΙΚΟ ΤΩΝ 10 ΤΕΜΑΧΙΩΝ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 xml:space="preserve">Συσκ.10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ΟΙΝΟΠΝΕΥΜΑ ΛΕΥΚΟ 250 ml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ΟΙΝΟΠΝΕΥΜΑ ΜΠΛΕ 430 ml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ΠΑΡΚΕΤΕΖΑ (ΚΟΝΤΑΡΙ ΚΑΙ ΠΑΝΙ) 1 Μ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47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ΠΕΤΣΕΤΑ ΤΥΠΟΥ WETTEX 10 ΤΕΜΑΧΙΩΝ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10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48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ΠΕΤΣΕΤΕΣ ΤΥΠΟΥ WETTEX MICROFIBER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TEM.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49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ΠΙΑΤΑ ΧΑΡΤΙΝΑ 18</w:t>
            </w:r>
            <w:r w:rsidRPr="00DC757D">
              <w:t>CM</w:t>
            </w:r>
            <w:r w:rsidRPr="00DC757D">
              <w:rPr>
                <w:lang w:val="el-GR"/>
              </w:rPr>
              <w:t xml:space="preserve"> ΤΩΝ 20 ΤΕΜ.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20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ΠΟΤΗΡΙΑ ΧΑΡΤΙΝΑ 8</w:t>
            </w:r>
            <w:r w:rsidRPr="00DC757D">
              <w:t>OZ</w:t>
            </w:r>
            <w:r w:rsidRPr="00DC757D">
              <w:rPr>
                <w:lang w:val="el-GR"/>
              </w:rPr>
              <w:t xml:space="preserve"> ΤΩΝ 50 ΤΕΜΑΧΙΩΝ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50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 xml:space="preserve">ΣΑΚΟΥΛΕΣ 52*75 ΡΟΛΟ 10 ΤΕΜΑΧΙΩΝ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10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 xml:space="preserve">ΣΑΚΟΥΛΕΣ 70*90 ΡΟΛΟ 10 ΤΕΜΑΧΙΩΝ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15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ΣΑΚΟΥΛΕΣ ΗΛΕΚΤΡΙΚΗΣ ΣΚΟΥΠΑΣ ΔΙΑΦΟΡΩΝ ΤΥΠΩΝ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ΣΑΚΟΥΛΕΣ ΠΛΑΣΤΙΚΕΣ ΑΠΟΡ/ΤΩΝ ΓΙΓΑΣ ΧΩΡΙΣ ΚΟΡΔΟΝΙ ΤΩΝ 10</w:t>
            </w:r>
            <w:r w:rsidRPr="00DC757D">
              <w:t>KG</w:t>
            </w:r>
            <w:r w:rsidRPr="00DC757D">
              <w:rPr>
                <w:lang w:val="el-GR"/>
              </w:rPr>
              <w:t xml:space="preserve">  (80Χ1,10)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>. 10KG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ΣΑΚΟΥΛΕΣ ΠΛΑΣΤΙΚΕΣ ΑΠΟΡ/ΤΩΝ ΤΩΝ 10</w:t>
            </w:r>
            <w:r w:rsidRPr="00DC757D">
              <w:t>KG</w:t>
            </w:r>
            <w:r w:rsidRPr="00DC757D">
              <w:rPr>
                <w:lang w:val="el-GR"/>
              </w:rPr>
              <w:t xml:space="preserve"> (70*90)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>. 10KG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ΣΑΚΟΥΛΕΣ ΡΟΛΑΚΙ ΚΑΛΑΘΙΟΥ</w:t>
            </w:r>
            <w:r w:rsidRPr="00DC757D">
              <w:rPr>
                <w:lang w:val="el-GR"/>
              </w:rPr>
              <w:br/>
              <w:t xml:space="preserve"> 20 </w:t>
            </w:r>
            <w:r w:rsidRPr="00DC757D">
              <w:t>TEM</w:t>
            </w:r>
            <w:r w:rsidRPr="00DC757D">
              <w:rPr>
                <w:lang w:val="el-GR"/>
              </w:rPr>
              <w:t>ΑΧΙΩΝ (48Χ50)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20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57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ΣΑΚΟΥΛΕΣ ΤΡΟΦΙΜΩΝ 50 ΤΕΜ.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50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58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ΣΑΜΠΟΥΑΝ ΓΙΑ ΧΑΛΙΑ 1LT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59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ΣΚΟΥΠΑ ΠΛΑΣΤΙΚΗ ΒΙΔΩΤΗ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ΣΚΟΥΠΕΣ ΨΑΘΙΝΗ ΧΟΡΤΟΥ ΜΕ ΞΥΛΙΝΟ ΚΟΝΤΑΡΙ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ΣΟΔΑ ΠΛΥΝΤΗΡΙΟΥ 1 KG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>. 1 kg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ΣΠΡΕΙ ΣΙΔΕΡΩΜΑΤΟΣ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ΣΤΥΠΤΗΡΙ ΓΙΑ ΚΟΥΒΑ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ΣΥΡΜΑ  ΜΕΤΑΛΛΙΚΟ ΣΠΟΓΓΟΣ(ΣΕ ΣΑΚΟΥΛΑΚΙ) 3 ΤΕΜ.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3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ΣΦΟΥΓΓΑΡΑΚΙΑ ΣΥΡΜΑΤΙΝΑ ΜΕ ΣΑΠΟΥΝΙ ΠΟΥ ΔΕΝ ΧΑΡΑΖΟΥΝ 8 ΤΕΜ.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8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ΣΦΟΥΓΓΑΡΙ ΠΙΑΤΩΝ (</w:t>
            </w:r>
            <w:proofErr w:type="spellStart"/>
            <w:r w:rsidRPr="00DC757D">
              <w:rPr>
                <w:lang w:val="el-GR"/>
              </w:rPr>
              <w:t>συσκ</w:t>
            </w:r>
            <w:proofErr w:type="spellEnd"/>
            <w:r w:rsidRPr="00DC757D">
              <w:rPr>
                <w:lang w:val="el-GR"/>
              </w:rPr>
              <w:t>. 3τεμ.) ΜΕΓΕΘΟΣ Μ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67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ΣΦΟΥΓΓΑΡΙΣΤΡΕΣ ΕΠΑΓΓΕΛΜΑΤΙΚΗΣ ΧΡΗΣΗΣ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68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ΣΦΟΥΓΓΑΡΙΣΤΡΕΣ ΟΙΚΙΑΚΗΣ ΧΡΗΣΗΣ ΒΙΔΩΤΗ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69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ΤΡΑΠΕΖΟΜΑΝΤΗΛΑ ΟΛΟΗΜΕΡΟΥ ΤΥΠΟΥ ΜΙΑΣ ΧΡΗΣΗΣ (150ΤΕΜ) 1Χ1,30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150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ΥΓΡΑ ΠΑΝΑΚΙΑ ΓΙΑ ΑΠΟΛΥΜΑΝΣΗ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757D" w:rsidRPr="00DC757D" w:rsidRDefault="00DC757D" w:rsidP="00DC757D">
            <w:r w:rsidRPr="00DC757D">
              <w:t>ΥΓΡΟ ΓΕΝΙΚΟΥ ΚΑΘΑΡΙΣΜΟΥ  1lt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ΥΓΡΟ ΚΑΘΑΡΙΣΜΟΥ ΑΛΑΤΩΝ 1000 ml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>ΥΓΡΟ ΚΑΘΑΡΙΣΜΟΥ ΤΖΑΜΙΩΝ</w:t>
            </w:r>
            <w:r w:rsidRPr="00DC757D">
              <w:rPr>
                <w:lang w:val="el-GR"/>
              </w:rPr>
              <w:br/>
              <w:t>(1ΛΙΤΡΑ) ΜΕ ΑΝΤΛΙΑ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ΥΓΡΟ ΠΑΤΩΜΑΤΟΣ (4 ΛΙΤΡΑ)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127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 xml:space="preserve">ΥΓΡΟ ΠΙΑΤΩΝ (900ml) 15-30% ΑΝΙΟΝΙΚΕΣ ΕΠΙΦΑΝΕΙΟΔΡΑΣΤΙΚΕΣ ΟΥΣΙΕΣ, 5-15% ΜΗ ΙΟΝΙΚΕΣ  ΕΠΙΦΑΝΕΙΟΔΡΑΣΤΙΚΕΣ ΟΥΣΙΕΣ, METHYLISOTHAIZOLINONE, PHEXYEΤΗONOL, ΑΡΩΜΑΤΙΚΕΣ ΟΥΣΙΕΣ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ΥΓΡΟ ΤΟΥΑΛΕΤΑΣ ΠΑΠΙ (750ml)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77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ΥΓΡΟ ΧΕΡΙΩΝ ΚΡΕΜΟΣΑΠΟΥΝΟ 500 ml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78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ΥΔΡΟΧΛΩΡΙΚΟ ΟΞΥ 450ml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79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ΦΑΡΑΣΙ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ΦΑΡΑΣΙ ΜΕ ΚΟΝΤΑΡΙ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ΦΙΑΛΑΚΙ ΒΟΥΤΑΝΙΟΥ 190 ΓΡ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ΦΙΛΤΡΑ ΑΠΟΡΡΟΦΗΤΗΡΑ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ΧΑΡΤΙ ΚΟΥΖΙΝΑΣ (ΓΙΓΑΣ)1KG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r w:rsidRPr="00DC757D">
              <w:t>ΧΑΡΤΙ ΥΓΕΙΑΣ (12τεμ) 2ΦΥΛΛΟ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ΧΑΡΤΙΑ ΧΕΡΙΩΝ (ΧΕΙΡΟΠΕΤΣΕΤΕΣ)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4000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r w:rsidRPr="00DC757D">
              <w:t>ΧΑΡΤΟΠΕΤΣΕΤΕΣ ΕΠΑΓΓΕΛΜΑΤΙΚΕΣ, 650 ΤΕΜ.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roofErr w:type="spellStart"/>
            <w:r w:rsidRPr="00DC757D">
              <w:t>Συσκ</w:t>
            </w:r>
            <w:proofErr w:type="spellEnd"/>
            <w:r w:rsidRPr="00DC757D">
              <w:t xml:space="preserve">.  650 </w:t>
            </w:r>
            <w:proofErr w:type="spellStart"/>
            <w:r w:rsidRPr="00DC757D">
              <w:t>τεμ</w:t>
            </w:r>
            <w:proofErr w:type="spellEnd"/>
            <w:r w:rsidRPr="00DC757D"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87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757D" w:rsidRPr="00DC757D" w:rsidRDefault="00DC757D" w:rsidP="00DC757D">
            <w:r w:rsidRPr="00DC757D">
              <w:t>ΧΑΡΤΟΠΕΤΣΕΤΕΣ ΕΣΤΙΑΤΟΡΙΟΥ (750ΤΕΜ) 24Χ24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88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757D" w:rsidRPr="00DC757D" w:rsidRDefault="00DC757D" w:rsidP="00DC757D">
            <w:r w:rsidRPr="00DC757D">
              <w:t>ΧΑΡΤΟΠΕΤΣΕΤΕΣ ΟΙΚΙΑΚΗ (50ΤΕΜ)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24%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89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 xml:space="preserve">ΧΛΩΡΙΝΗ ΛΕΜΟΝΙ (2 ΛΙΤΡΑ) ΠΟΥ ΝΑ ΑΠΟΛΥΜΑΙΝΕΙ ΜΕ ΑΔΕΙΑ ΕΟΦ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90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 xml:space="preserve">ΧΛΩΡΙΝΗ ΠΑΧΥΡΕΥΣΤΗ (2ΛΙΤΡΑ) να αναγράφει απολυμαίνει-τύπου </w:t>
            </w:r>
            <w:proofErr w:type="spellStart"/>
            <w:r w:rsidRPr="00DC757D">
              <w:t>klinex</w:t>
            </w:r>
            <w:proofErr w:type="spellEnd"/>
            <w:r w:rsidRPr="00DC757D">
              <w:rPr>
                <w:lang w:val="el-GR"/>
              </w:rPr>
              <w:t xml:space="preserve"> ΜΕ ΑΔΕΙΑ ΕΟΦ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91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DC757D" w:rsidRDefault="00DC757D" w:rsidP="00DC757D">
            <w:pPr>
              <w:rPr>
                <w:lang w:val="el-GR"/>
              </w:rPr>
            </w:pPr>
            <w:r w:rsidRPr="00DC757D">
              <w:rPr>
                <w:lang w:val="el-GR"/>
              </w:rPr>
              <w:t xml:space="preserve">ΧΛΩΡΙΝΗ ΠΑΧΥΡΡΕΥΣΤΗ 1250   ΛΙΤΡΑ ΝΑ ΑΝΑΓΡΑΦΕΙ ΑΠΟΛΥΜΑΙΝΕΙ- ΤΥΠΟΥ </w:t>
            </w:r>
            <w:r w:rsidRPr="00DC757D">
              <w:t>KLINEX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57D" w:rsidRPr="00DC757D" w:rsidRDefault="00DC757D" w:rsidP="00DC757D">
            <w:r w:rsidRPr="00DC757D">
              <w:t>ΤΕΜ.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6%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/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 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/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/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/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 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</w:tr>
      <w:tr w:rsidR="00DC757D" w:rsidRPr="00DC757D" w:rsidTr="00F44389">
        <w:trPr>
          <w:trHeight w:val="31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/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/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/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DC757D" w:rsidRDefault="00DC757D" w:rsidP="00DC757D"/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/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DC757D" w:rsidRDefault="00DC757D" w:rsidP="00DC757D">
            <w:r w:rsidRPr="00DC757D">
              <w:t> </w:t>
            </w:r>
          </w:p>
        </w:tc>
      </w:tr>
    </w:tbl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Pr="006A0332" w:rsidRDefault="00533440" w:rsidP="00533440">
      <w:pPr>
        <w:pStyle w:val="ae"/>
        <w:ind w:left="2880" w:firstLine="720"/>
        <w:rPr>
          <w:szCs w:val="22"/>
          <w:lang w:val="el-GR"/>
        </w:rPr>
      </w:pPr>
      <w:r>
        <w:rPr>
          <w:szCs w:val="22"/>
          <w:lang w:val="el-GR"/>
        </w:rPr>
        <w:t xml:space="preserve">        </w:t>
      </w:r>
      <w:r w:rsidRPr="006A0332">
        <w:rPr>
          <w:szCs w:val="22"/>
          <w:lang w:val="el-GR"/>
        </w:rPr>
        <w:t>Χρυσό   …………………….</w:t>
      </w:r>
    </w:p>
    <w:p w:rsidR="00533440" w:rsidRPr="006A0332" w:rsidRDefault="00533440" w:rsidP="00533440">
      <w:pPr>
        <w:shd w:val="clear" w:color="auto" w:fill="FFFFFF"/>
        <w:spacing w:before="235"/>
        <w:ind w:left="3374"/>
        <w:rPr>
          <w:rFonts w:ascii="Times New Roman" w:hAnsi="Times New Roman" w:cs="Times New Roman"/>
          <w:szCs w:val="22"/>
          <w:lang w:val="el-GR"/>
        </w:rPr>
      </w:pPr>
      <w:r w:rsidRPr="006A0332">
        <w:rPr>
          <w:rFonts w:ascii="Times New Roman" w:hAnsi="Times New Roman" w:cs="Times New Roman"/>
          <w:spacing w:val="-1"/>
          <w:szCs w:val="22"/>
          <w:lang w:val="el-GR"/>
        </w:rPr>
        <w:t xml:space="preserve">            Ο ΠΡΟΣΦΕΡΩΝ</w:t>
      </w:r>
    </w:p>
    <w:p w:rsidR="00533440" w:rsidRPr="00D96721" w:rsidRDefault="00533440" w:rsidP="00533440">
      <w:pPr>
        <w:jc w:val="center"/>
        <w:rPr>
          <w:rFonts w:ascii="Times New Roman" w:hAnsi="Times New Roman" w:cs="Times New Roman"/>
          <w:szCs w:val="22"/>
          <w:lang w:val="el-GR"/>
        </w:rPr>
      </w:pPr>
      <w:r w:rsidRPr="006A0332">
        <w:rPr>
          <w:rFonts w:ascii="Times New Roman" w:hAnsi="Times New Roman" w:cs="Times New Roman"/>
          <w:szCs w:val="22"/>
          <w:lang w:val="el-GR"/>
        </w:rPr>
        <w:t xml:space="preserve">                          (σφραγίδα, υπογραφή)</w:t>
      </w: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DC757D" w:rsidRDefault="00DC757D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Pr="00533440" w:rsidRDefault="00533440" w:rsidP="00533440">
      <w:pPr>
        <w:shd w:val="clear" w:color="auto" w:fill="FFFFFF"/>
        <w:ind w:left="6"/>
        <w:rPr>
          <w:rFonts w:asciiTheme="minorHAnsi" w:hAnsiTheme="minorHAnsi" w:cstheme="minorHAnsi"/>
          <w:spacing w:val="-10"/>
          <w:szCs w:val="22"/>
          <w:lang w:val="el-GR"/>
        </w:rPr>
      </w:pPr>
      <w:r w:rsidRPr="00533440">
        <w:rPr>
          <w:rFonts w:asciiTheme="minorHAnsi" w:hAnsiTheme="minorHAnsi" w:cstheme="minorHAnsi"/>
          <w:spacing w:val="-10"/>
          <w:szCs w:val="22"/>
          <w:lang w:val="el-GR"/>
        </w:rPr>
        <w:t>ΕΛΛΗΝΙΚΗ ΔΗΜΟΚΡΑΤΙΑ</w:t>
      </w:r>
    </w:p>
    <w:p w:rsidR="00533440" w:rsidRPr="00533440" w:rsidRDefault="00533440" w:rsidP="00533440">
      <w:pPr>
        <w:shd w:val="clear" w:color="auto" w:fill="FFFFFF"/>
        <w:ind w:left="6"/>
        <w:rPr>
          <w:rFonts w:asciiTheme="minorHAnsi" w:hAnsiTheme="minorHAnsi" w:cstheme="minorHAnsi"/>
          <w:spacing w:val="-10"/>
          <w:szCs w:val="22"/>
          <w:lang w:val="el-GR"/>
        </w:rPr>
      </w:pPr>
      <w:r w:rsidRPr="00533440">
        <w:rPr>
          <w:rFonts w:asciiTheme="minorHAnsi" w:hAnsiTheme="minorHAnsi" w:cstheme="minorHAnsi"/>
          <w:spacing w:val="-10"/>
          <w:szCs w:val="22"/>
          <w:lang w:val="el-GR"/>
        </w:rPr>
        <w:t>ΔΗΜΟΣ ΕΜΜΑΝΟΥΗΛ ΠΑΠΠΑ</w:t>
      </w:r>
    </w:p>
    <w:p w:rsidR="00533440" w:rsidRPr="00533440" w:rsidRDefault="00533440" w:rsidP="00533440">
      <w:pPr>
        <w:shd w:val="clear" w:color="auto" w:fill="FFFFFF"/>
        <w:ind w:left="6"/>
        <w:rPr>
          <w:rFonts w:asciiTheme="minorHAnsi" w:hAnsiTheme="minorHAnsi" w:cstheme="minorHAnsi"/>
          <w:spacing w:val="-10"/>
          <w:szCs w:val="22"/>
          <w:lang w:val="el-GR"/>
        </w:rPr>
      </w:pPr>
      <w:r w:rsidRPr="00533440">
        <w:rPr>
          <w:rFonts w:asciiTheme="minorHAnsi" w:hAnsiTheme="minorHAnsi" w:cstheme="minorHAnsi"/>
          <w:spacing w:val="-10"/>
          <w:szCs w:val="22"/>
          <w:lang w:val="el-GR"/>
        </w:rPr>
        <w:t>ΟΙΚΟΝΟΜΙΚΗ  ΥΠΗΡΕΣΙΑ</w:t>
      </w:r>
    </w:p>
    <w:p w:rsidR="00533440" w:rsidRPr="00533440" w:rsidRDefault="00533440" w:rsidP="00533440">
      <w:pPr>
        <w:shd w:val="clear" w:color="auto" w:fill="FFFFFF"/>
        <w:ind w:left="6"/>
        <w:rPr>
          <w:rFonts w:asciiTheme="minorHAnsi" w:hAnsiTheme="minorHAnsi" w:cstheme="minorHAnsi"/>
          <w:spacing w:val="-10"/>
          <w:szCs w:val="22"/>
          <w:lang w:val="el-GR"/>
        </w:rPr>
      </w:pPr>
      <w:r w:rsidRPr="00533440">
        <w:rPr>
          <w:rFonts w:asciiTheme="minorHAnsi" w:hAnsiTheme="minorHAnsi" w:cstheme="minorHAnsi"/>
          <w:spacing w:val="-10"/>
          <w:szCs w:val="22"/>
          <w:lang w:val="el-GR"/>
        </w:rPr>
        <w:t>ΤΜΗΜΑ ΔΗΜΟΣΙΩΝ ΣΥΜΒΑΣΕΩΝ</w:t>
      </w:r>
    </w:p>
    <w:p w:rsidR="00533440" w:rsidRPr="00533440" w:rsidRDefault="00533440" w:rsidP="00533440">
      <w:pPr>
        <w:spacing w:before="24"/>
        <w:ind w:left="3903" w:right="22" w:hanging="3903"/>
        <w:jc w:val="center"/>
        <w:rPr>
          <w:rFonts w:asciiTheme="minorHAnsi" w:hAnsiTheme="minorHAnsi" w:cstheme="minorHAnsi"/>
          <w:szCs w:val="22"/>
          <w:u w:val="thick"/>
          <w:lang w:val="el-GR"/>
        </w:rPr>
      </w:pPr>
    </w:p>
    <w:p w:rsidR="00533440" w:rsidRPr="00533440" w:rsidRDefault="00533440" w:rsidP="00533440">
      <w:pPr>
        <w:spacing w:before="24"/>
        <w:ind w:left="3903" w:right="22" w:hanging="3903"/>
        <w:jc w:val="center"/>
        <w:rPr>
          <w:rFonts w:asciiTheme="minorHAnsi" w:hAnsiTheme="minorHAnsi" w:cstheme="minorHAnsi"/>
          <w:szCs w:val="22"/>
          <w:lang w:val="el-GR"/>
        </w:rPr>
      </w:pPr>
      <w:r w:rsidRPr="00533440">
        <w:rPr>
          <w:rFonts w:asciiTheme="minorHAnsi" w:hAnsiTheme="minorHAnsi" w:cstheme="minorHAnsi"/>
          <w:szCs w:val="22"/>
          <w:u w:val="thick"/>
          <w:lang w:val="el-GR"/>
        </w:rPr>
        <w:t>ΕΝΤΥΠΟ ΟΙΚΟΝΟΜΙΚΗΣ</w:t>
      </w:r>
      <w:r w:rsidRPr="00533440">
        <w:rPr>
          <w:rFonts w:asciiTheme="minorHAnsi" w:hAnsiTheme="minorHAnsi" w:cstheme="minorHAnsi"/>
          <w:spacing w:val="-10"/>
          <w:szCs w:val="22"/>
          <w:u w:val="thick"/>
          <w:lang w:val="el-GR"/>
        </w:rPr>
        <w:t xml:space="preserve"> ΠΡΟΣΦΟΡΑΣ</w:t>
      </w:r>
    </w:p>
    <w:p w:rsidR="00533440" w:rsidRPr="00533440" w:rsidRDefault="00533440" w:rsidP="00533440">
      <w:pPr>
        <w:spacing w:line="200" w:lineRule="exact"/>
        <w:rPr>
          <w:rFonts w:asciiTheme="minorHAnsi" w:hAnsiTheme="minorHAnsi" w:cstheme="minorHAnsi"/>
          <w:szCs w:val="22"/>
          <w:lang w:val="el-GR"/>
        </w:rPr>
      </w:pPr>
    </w:p>
    <w:p w:rsidR="00533440" w:rsidRPr="00533440" w:rsidRDefault="00533440" w:rsidP="00533440">
      <w:pPr>
        <w:ind w:left="1620" w:hanging="1620"/>
        <w:rPr>
          <w:rFonts w:asciiTheme="minorHAnsi" w:hAnsiTheme="minorHAnsi" w:cstheme="minorHAnsi"/>
          <w:spacing w:val="-14"/>
          <w:szCs w:val="22"/>
          <w:lang w:val="el-GR"/>
        </w:rPr>
      </w:pPr>
      <w:r w:rsidRPr="00533440">
        <w:rPr>
          <w:rFonts w:asciiTheme="minorHAnsi" w:hAnsiTheme="minorHAnsi" w:cstheme="minorHAnsi"/>
          <w:b/>
          <w:bCs/>
          <w:szCs w:val="22"/>
          <w:lang w:val="el-GR"/>
        </w:rPr>
        <w:t>ΠΡΟΜ</w:t>
      </w:r>
      <w:r w:rsidRPr="00533440">
        <w:rPr>
          <w:rFonts w:asciiTheme="minorHAnsi" w:hAnsiTheme="minorHAnsi" w:cstheme="minorHAnsi"/>
          <w:b/>
          <w:bCs/>
          <w:spacing w:val="1"/>
          <w:szCs w:val="22"/>
          <w:lang w:val="el-GR"/>
        </w:rPr>
        <w:t>Η</w:t>
      </w:r>
      <w:r w:rsidRPr="00533440">
        <w:rPr>
          <w:rFonts w:asciiTheme="minorHAnsi" w:hAnsiTheme="minorHAnsi" w:cstheme="minorHAnsi"/>
          <w:b/>
          <w:bCs/>
          <w:szCs w:val="22"/>
          <w:lang w:val="el-GR"/>
        </w:rPr>
        <w:t>ΘΕ</w:t>
      </w:r>
      <w:r w:rsidRPr="00533440">
        <w:rPr>
          <w:rFonts w:asciiTheme="minorHAnsi" w:hAnsiTheme="minorHAnsi" w:cstheme="minorHAnsi"/>
          <w:b/>
          <w:bCs/>
          <w:spacing w:val="1"/>
          <w:szCs w:val="22"/>
          <w:lang w:val="el-GR"/>
        </w:rPr>
        <w:t>Ι</w:t>
      </w:r>
      <w:r w:rsidRPr="00533440">
        <w:rPr>
          <w:rFonts w:asciiTheme="minorHAnsi" w:hAnsiTheme="minorHAnsi" w:cstheme="minorHAnsi"/>
          <w:b/>
          <w:bCs/>
          <w:szCs w:val="22"/>
          <w:lang w:val="el-GR"/>
        </w:rPr>
        <w:t>Α:</w:t>
      </w:r>
      <w:r w:rsidRPr="00533440">
        <w:rPr>
          <w:rFonts w:asciiTheme="minorHAnsi" w:hAnsiTheme="minorHAnsi" w:cstheme="minorHAnsi"/>
          <w:b/>
          <w:bCs/>
          <w:spacing w:val="-12"/>
          <w:szCs w:val="22"/>
          <w:lang w:val="el-GR"/>
        </w:rPr>
        <w:t xml:space="preserve"> </w:t>
      </w:r>
      <w:r w:rsidRPr="00533440">
        <w:rPr>
          <w:rFonts w:asciiTheme="minorHAnsi" w:hAnsiTheme="minorHAnsi" w:cstheme="minorHAnsi"/>
          <w:szCs w:val="22"/>
          <w:lang w:val="el-GR"/>
        </w:rPr>
        <w:t>ΥΛΙΚΩΝ ΚΑΘΑΡΙΟΤΗΤΑΣ ΔΗΜΟΥ ΚΑΙ ΝΟΜΙΚΩΝ ΠΡΟΣΩΠΩΝ</w:t>
      </w:r>
    </w:p>
    <w:p w:rsidR="00533440" w:rsidRPr="00533440" w:rsidRDefault="00533440" w:rsidP="00533440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Theme="minorHAnsi" w:hAnsiTheme="minorHAnsi" w:cstheme="minorHAnsi"/>
          <w:szCs w:val="22"/>
          <w:lang w:val="el-GR"/>
        </w:rPr>
      </w:pPr>
      <w:r w:rsidRPr="00533440">
        <w:rPr>
          <w:rFonts w:asciiTheme="minorHAnsi" w:hAnsiTheme="minorHAnsi" w:cstheme="minorHAnsi"/>
          <w:szCs w:val="22"/>
          <w:lang w:val="el-GR"/>
        </w:rPr>
        <w:t>Της Επιχείρησης……………………………………………………………………………………</w:t>
      </w:r>
    </w:p>
    <w:p w:rsidR="00533440" w:rsidRPr="00533440" w:rsidRDefault="00533440" w:rsidP="00533440">
      <w:pPr>
        <w:shd w:val="clear" w:color="auto" w:fill="FFFFFF"/>
        <w:tabs>
          <w:tab w:val="left" w:leader="dot" w:pos="5580"/>
          <w:tab w:val="left" w:leader="dot" w:pos="7286"/>
        </w:tabs>
        <w:rPr>
          <w:rFonts w:asciiTheme="minorHAnsi" w:hAnsiTheme="minorHAnsi" w:cstheme="minorHAnsi"/>
          <w:szCs w:val="22"/>
          <w:lang w:val="el-GR"/>
        </w:rPr>
      </w:pPr>
      <w:r w:rsidRPr="00533440">
        <w:rPr>
          <w:rFonts w:asciiTheme="minorHAnsi" w:hAnsiTheme="minorHAnsi" w:cstheme="minorHAnsi"/>
          <w:szCs w:val="22"/>
          <w:lang w:val="el-GR"/>
        </w:rPr>
        <w:t>Δ/</w:t>
      </w:r>
      <w:proofErr w:type="spellStart"/>
      <w:r w:rsidRPr="00533440">
        <w:rPr>
          <w:rFonts w:asciiTheme="minorHAnsi" w:hAnsiTheme="minorHAnsi" w:cstheme="minorHAnsi"/>
          <w:szCs w:val="22"/>
          <w:lang w:val="el-GR"/>
        </w:rPr>
        <w:t>νση</w:t>
      </w:r>
      <w:proofErr w:type="spellEnd"/>
      <w:r w:rsidRPr="00533440">
        <w:rPr>
          <w:rFonts w:asciiTheme="minorHAnsi" w:hAnsiTheme="minorHAnsi" w:cstheme="minorHAnsi"/>
          <w:szCs w:val="22"/>
          <w:lang w:val="el-GR"/>
        </w:rPr>
        <w:t xml:space="preserve"> ……………. ………………………………………. </w:t>
      </w:r>
    </w:p>
    <w:p w:rsidR="00533440" w:rsidRPr="00533440" w:rsidRDefault="00533440" w:rsidP="00533440">
      <w:pPr>
        <w:shd w:val="clear" w:color="auto" w:fill="FFFFFF"/>
        <w:tabs>
          <w:tab w:val="left" w:leader="dot" w:pos="7301"/>
        </w:tabs>
        <w:spacing w:before="5"/>
        <w:rPr>
          <w:rFonts w:asciiTheme="minorHAnsi" w:hAnsiTheme="minorHAnsi" w:cstheme="minorHAnsi"/>
          <w:szCs w:val="22"/>
          <w:lang w:val="el-GR"/>
        </w:rPr>
      </w:pPr>
      <w:r w:rsidRPr="00533440">
        <w:rPr>
          <w:rFonts w:asciiTheme="minorHAnsi" w:hAnsiTheme="minorHAnsi" w:cstheme="minorHAnsi"/>
          <w:szCs w:val="22"/>
          <w:lang w:val="el-GR"/>
        </w:rPr>
        <w:t>Τηλέφωνο ……………………………………………</w:t>
      </w:r>
      <w:r w:rsidRPr="00533440">
        <w:rPr>
          <w:rFonts w:asciiTheme="minorHAnsi" w:hAnsiTheme="minorHAnsi" w:cstheme="minorHAnsi"/>
          <w:szCs w:val="22"/>
          <w:lang w:val="en-US"/>
        </w:rPr>
        <w:t>Fax</w:t>
      </w:r>
      <w:r w:rsidRPr="00533440">
        <w:rPr>
          <w:rFonts w:asciiTheme="minorHAnsi" w:hAnsiTheme="minorHAnsi" w:cstheme="minorHAnsi"/>
          <w:szCs w:val="22"/>
          <w:lang w:val="el-GR"/>
        </w:rPr>
        <w:t xml:space="preserve"> : ……………………………………</w:t>
      </w: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  <w:r>
        <w:rPr>
          <w:b/>
          <w:sz w:val="24"/>
          <w:lang w:val="el-GR"/>
        </w:rPr>
        <w:t>ΟΜΑΔΑ Β ΠΡΩΤΟΒΑΘΜΙΑ ΣΧΟΛΙΚΗ ΕΠΙΤΡΟΠΗ</w:t>
      </w:r>
    </w:p>
    <w:p w:rsidR="00533440" w:rsidRDefault="00533440" w:rsidP="00533440">
      <w:pPr>
        <w:jc w:val="center"/>
      </w:pPr>
    </w:p>
    <w:tbl>
      <w:tblPr>
        <w:tblW w:w="1060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80"/>
        <w:gridCol w:w="4099"/>
        <w:gridCol w:w="867"/>
        <w:gridCol w:w="975"/>
        <w:gridCol w:w="850"/>
        <w:gridCol w:w="1134"/>
        <w:gridCol w:w="1107"/>
        <w:gridCol w:w="996"/>
      </w:tblGrid>
      <w:tr w:rsidR="00DC757D" w:rsidRPr="00796989" w:rsidTr="00DC757D">
        <w:trPr>
          <w:trHeight w:val="54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4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ΕΙΔΟΣ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ΜΟΝ. ΜΕΤΡ.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rPr>
                <w:b/>
                <w:bCs/>
                <w:sz w:val="20"/>
                <w:szCs w:val="20"/>
                <w:lang w:val="el-GR" w:eastAsia="el-GR"/>
              </w:rPr>
            </w:pPr>
            <w:r w:rsidRPr="00796989">
              <w:rPr>
                <w:b/>
                <w:bCs/>
                <w:sz w:val="20"/>
                <w:szCs w:val="20"/>
                <w:lang w:val="el-GR" w:eastAsia="el-GR"/>
              </w:rPr>
              <w:t xml:space="preserve"> ΠΟΣΟΤ.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 xml:space="preserve">ΤΙΜΗ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ΔΑΠΑΝΗ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796989">
              <w:rPr>
                <w:b/>
                <w:bCs/>
                <w:sz w:val="20"/>
                <w:szCs w:val="20"/>
                <w:lang w:val="el-GR" w:eastAsia="el-GR"/>
              </w:rPr>
              <w:t>ΣΥΝΤ. Φ.Π.Α.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Φ.Π.Α.</w:t>
            </w:r>
          </w:p>
        </w:tc>
      </w:tr>
      <w:tr w:rsidR="00DC757D" w:rsidRPr="00796989" w:rsidTr="00DC757D">
        <w:trPr>
          <w:trHeight w:val="3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4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DC757D" w:rsidRPr="00796989" w:rsidTr="005E539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ΑΛΟΥΜΙΝΟΧΑΡΤΟ 30ΕΚ. 30ΜΕΤΡΑ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796989">
              <w:rPr>
                <w:color w:val="000000"/>
                <w:szCs w:val="22"/>
                <w:lang w:val="el-GR" w:eastAsia="el-G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DC757D" w:rsidRPr="00796989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796989">
              <w:rPr>
                <w:sz w:val="20"/>
                <w:szCs w:val="20"/>
                <w:lang w:val="el-GR" w:eastAsia="el-GR"/>
              </w:rPr>
              <w:t>ΑΝΤΑΛΛΑΚΤΙΚΟ ΠΑΝΙ ΠΑΡΚΕΤΕΖΑΣ 1Μ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796989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796989">
              <w:rPr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DC757D" w:rsidRPr="00796989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ΑΝΤΙΣΥΠΤΙΚΟ ΧΕΡΙΩΝ (4 ΛΙΤΡΑ)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796989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6%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DC757D" w:rsidRPr="00796989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ΑΡΩΜΑΤΙΚΟ ΧΩΡΟΥ ΣΠΡΕΪ 300 ml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796989">
              <w:rPr>
                <w:color w:val="000000"/>
                <w:szCs w:val="22"/>
                <w:lang w:val="el-GR" w:eastAsia="el-G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DC757D" w:rsidRPr="00796989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ΑΥΤΟΚΟΛΛΗΤΟΣ ΕΠΙΔΕΣΜΟΣ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ΚΟΥΤ.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796989">
              <w:rPr>
                <w:color w:val="000000"/>
                <w:szCs w:val="22"/>
                <w:lang w:val="el-GR" w:eastAsia="el-GR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DC757D" w:rsidRPr="00796989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ΒΑΜΒΑΚΙ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796989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  <w:r w:rsidRPr="00796989">
              <w:rPr>
                <w:color w:val="000000"/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796989" w:rsidRDefault="00DC757D" w:rsidP="00DC757D">
            <w:pPr>
              <w:suppressAutoHyphens w:val="0"/>
              <w:spacing w:after="0"/>
              <w:jc w:val="right"/>
              <w:rPr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ΓΑΝΤΙΑ LATEX (ΧΕΙΡΟΥΡΓΙΚΑ) ΔΙΑΦΟΡΑ ΜΕΓΕΘΗ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ΠΑΚ.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6%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ΓΚΑΖΑΚΙΑ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ΔΑΓΚΑΝΑ (ΑΝΤΑΛΛΑΚΤΙΚΟ) ΓΙΑ ΕΠΑΓΓΕΛΜΑΤΙΚΗ ΣΦΟΥΓΓΑΡΙΣΤΡΑ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ΕΝΤΟΜΟΚΤΟΝΟ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ΚΑΘΑΡΙΣΤΙΚΟ ΑΛΑΤΩΝ ΤΥΠΟΥ (VIAKAL 750ml)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ΚΑΘΑΡΙΣΤΙΚΟ ΓΕΝΙΚΗΣ ΧΡΗΣΗΣ 4LT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 xml:space="preserve">ΚΑΘΑΡΙΣΤΙΚΟ ΓΙΑ ΘΡΑΝΙΑ ΤΥΠΟΥ VIM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ΚΑΘΑΡΙΣΤΙΚΟ ΓΙΑ ΛΙΠΗ ΚΟΥΖΙΝΑΣ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ΚΑΘΑΡΙΣΤΙΚΟ ΓΙΑ ΞΕΒΟΥΛΩΜΑ ΝΙΠΤΗΡΩΝ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ΚΑΘΑΡΙΣΤΙΚΟ ΠΑΤΩΜΑΤΟΣ 4LT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ΚΑΛΑΘΑΚΙ ΓΡΑΦΕΙΟΥ ΠΛΑΣΤΙΚΟ ΑΝΟΙΧΤΟ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ΚΑΛΑΘΑΚΙ ΤΟΥΑΛΕΤΑΣ ΚΛΕΙΣΤΟ 5 ΛΙΤΡΩΝ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ΚΑΤΣΑΡΙΔΟΚΤΟΝΟ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ΚΟΝΤΑΡΙ ΣΚΟΥΠΑΣ ΣΦΟΥΓΓΑΡΙΣΤΡΑΣ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ΚΟΥΒΑΣ ΑΠΛΟΣ ΣΦΟΥΓΓΑΡΙΣΜΑΤΟΣ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ΚΟΥΤΑ ΧΑΡΤΟΜΑΝΤΗΛΑ ΜΕ ΑΝΟΙΓΜΑ ΣΤΗ ΜΕΣΗ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ΚΟΥΤ.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ΛΑΣΤΙΧΟ 15 ΜΕΤΡΑ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TEM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29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n-US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 xml:space="preserve">ΜΩΡΟΜΑΝΤΗΛΑ ΜΕΓΑΛΑ ΜΕ ΧΑΜΟΜΗΛΙ 72ΤΕΜΑΧΙΩΝ ΧΩΡΙΣ ΠΑΡΑΒΕΝΕΣ, ΟΙΝΟΠΝΕΥΜΑ, ΧΡΩΣΤΙΚΕΣ, ΦΘΑΛΥΚΟΥΣ ΕΣΤΕΡΕΣ, ΠΡΟΠΥΛΕΝΟΓΛΥΚΟΛΗ ΚΑΙ ΣΙΛΙΚΟΝΕΣ. </w:t>
            </w:r>
            <w:r w:rsidRPr="00240C4C">
              <w:rPr>
                <w:sz w:val="20"/>
                <w:szCs w:val="20"/>
                <w:lang w:val="en-US" w:eastAsia="el-GR"/>
              </w:rPr>
              <w:t>(AQUA.GLYCERIN, POLYSORBATE-20, ALLANTOIN, CHAMOMILLA RECUTITA (MATRICARIA) FLOWER EXRACT, PHENOXYETHA-NOL, SODIUM BENZOATE, PARFUM, POTASSIUM SORBATE, CITRIC ACID)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 xml:space="preserve">Συσκ.72 </w:t>
            </w:r>
            <w:proofErr w:type="spellStart"/>
            <w:r w:rsidRPr="00240C4C">
              <w:rPr>
                <w:sz w:val="20"/>
                <w:szCs w:val="20"/>
                <w:lang w:val="el-GR" w:eastAsia="el-GR"/>
              </w:rPr>
              <w:t>τεμ</w:t>
            </w:r>
            <w:proofErr w:type="spellEnd"/>
            <w:r w:rsidRPr="00240C4C">
              <w:rPr>
                <w:sz w:val="20"/>
                <w:szCs w:val="20"/>
                <w:lang w:val="el-GR" w:eastAsia="el-GR"/>
              </w:rPr>
              <w:t>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ΟΙΝΟΠΝΕΥΜΑ (350ml)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ΠΑΝΑΚΙΑ ΜΙΚΡΟΦΙΜΠΡΑ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27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ΠΑΡΚΕΤΕΖΑ (ΚΟΝΤΑΡΙ ΚΑΙ ΠΑΝΙ) 1 Μ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28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ΠΙΑΤΑ ΜΙΑΣ ΧΡΗΣΕΩΣ 20ΤΕΜ.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ΣΥΣΚ.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29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ΠΙΓΚΑΛ ΑΝΟΙΧΤΟ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ΠΟΤΗΡΙΑ ΜΙΑΣ ΧΡΗΣΕΩΣ 50ΤΕΜ.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ΣΥΣΚ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31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ΣΑΚΟΥΛΕΣ ΑΠΟΡ/ΤΩΝ 45 ΛΙΤΡΩΝ (52Χ75cm) ΚΟΡΔΟΝΙ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32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ΣΑΚΟΥΛΕΣ ΑΠΟΡ/ΤΩΝ ΜΕΓΑΛΕΣ  (ΣΥΣΚ. 10KG)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33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ΣΑΚΟΥΛΕΣ ΑΠΟΡ/ΤΩΝ ΜΙΚΡΕΣ ΡΟΛΑΚΙ ΤΩΝ 20ΤΜΧ ΓΙΑ ΚΑΛΑΘΑΚΙΑ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34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ΣΑΚΟΥΛΕΣ ΗΛ.ΣΚΟΥΠΑΣ SIEMENS 2000W (ΣΥΣΚ 5 ΤΜΧ)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ΣΥΣΚ.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35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ΣΑΚΟΥΛΕΣ ΗΛ.ΣΚΟΥΠΑΣ ZANOUSI (BA1840)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ΣΥΣΚ.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36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ΣΑΠΟΥΝΙ ΑΡΩΜΑΤΙΚΟ ΓΙΑ ΛΕΚΑΝΗ ΤΟΥΑΛΕΤΑΣ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37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ΣΚΟΥΠΑ ΜΕ ΚΟΝΤΑΡΙ ΕΞΩΤΕΡΙΚΟΥ ΧΩΡΟΥ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38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ΣΚΟΥΠΑ ΜΕΤΑΛΛΙΚΗ ΓΙΑ ΜΑΖΕΜΑ ΦΥΛΛΩΝ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39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ΣΚΟΥΠΑΚΙΑ ΜΙΚΡΑ ΜΑΖΙ ΜΕ ΦΤΙΑΡΑΚΙΑ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ΣΚΟΥΠΕΣ ΑΝΤ/ΚΟ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41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ΣΠΟΓΓΟΠΕΤΣΕΤΕΣ ΤΥΠΟΥ WETTEX (10ΤΜΧ)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42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ΣΤΙΦΤΗΣ ΓΙΑ ΕΠΑΓΓΕΛΜΑΤΙΚΗ ΣΦΟΥΓΓΑΡΙΣΤΡΑ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43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ΣΥΡΜΑ (ΑΤΣΑΛΟΣΥΡΜΑ)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44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ΣΦΟΥΓΓΑΡΙΑ ΤΜΧ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45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ΣΦΟΥΓΓΑΡΙΣΤΡΕΣ ΑΠΛΕΣ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46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ΣΦΟΥΓΓΑΡΙΣΤΡΕΣ ΕΠΑΓΓΕΛΜΑΤΙΚΕΣ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47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ΤΡΑΠΕΖΟΜΑΝΤΗΛΑ ΟΛΟΗΜΕΡΟΥ ΜΙΑΣ ΧΡΗΣΗΣ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ΚΙΒ.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48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ΥΓΡΑ ΠΑΝΑΚΙΑ ΧΛΩΡΙΝΗΣ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ΣΥΣΚ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6%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49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ΥΓΡΟ ΓΙΑ ΤΖΑΜΙΑ με αντλία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ΥΓΡΟ ΠΙΑΤΩΝ (4ΛΙΤΡΑ)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ΥΓΡΟ ΤΟΥΑΛΕΤΑΣ ΠΑΠΙ (750ml)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52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ΥΓΡΟ ΧΕΡΙΩΝ (4 ΛΙΤΡΑ)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53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ΥΔΡΟΧΛΩΡΙΚΟ ΟΞΥ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54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ΦΑΡΑΣΙ ΜΕ ΚΟΝΤΑΡΙ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55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ΧΑΡΤΙ ΚΟΥΖΙΝΑΣ (ΓΙΓΑΣ)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56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ΧΑΡΤΙ ΥΓΕΙΑΣ (12τεμ)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57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ΧΑΡΤΟΠΕΤΣΕΤΕΣ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ΣΥΣΚ.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58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ΧΕΙΡΟΠΕΤΣΕΤΕΣ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ΚΙΒ.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59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ΧΛΩΡΙΝΗ ΑΠΛΗ (2 ΛΙΤΡΑ) ΠΟΥ ΑΠΟΛΥΜΑΙΝΕΙ ME AΔΕΙΑ ΕΟΦ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6%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60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 xml:space="preserve">ΧΛΩΡΙΝΗ ΠΑΧΥΡΕΥΣΤΗ (1.250 ΛΙΤΡΑ) τύπου </w:t>
            </w:r>
            <w:proofErr w:type="spellStart"/>
            <w:r w:rsidRPr="00240C4C">
              <w:rPr>
                <w:sz w:val="20"/>
                <w:szCs w:val="20"/>
                <w:lang w:val="el-GR" w:eastAsia="el-GR"/>
              </w:rPr>
              <w:t>klinex</w:t>
            </w:r>
            <w:proofErr w:type="spellEnd"/>
            <w:r w:rsidRPr="00240C4C">
              <w:rPr>
                <w:sz w:val="20"/>
                <w:szCs w:val="20"/>
                <w:lang w:val="el-GR" w:eastAsia="el-GR"/>
              </w:rPr>
              <w:t xml:space="preserve"> ΠΟΥ ΑΠΟΛΥΜΑΙΝΕΙ ME AΔΕΙΑ ΕΟΦ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240C4C">
              <w:rPr>
                <w:szCs w:val="22"/>
                <w:lang w:val="el-GR" w:eastAsia="el-GR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240C4C">
              <w:rPr>
                <w:sz w:val="20"/>
                <w:szCs w:val="20"/>
                <w:lang w:val="el-GR" w:eastAsia="el-GR"/>
              </w:rPr>
              <w:t>6%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18"/>
                <w:szCs w:val="18"/>
                <w:lang w:val="el-GR" w:eastAsia="el-GR"/>
              </w:rPr>
            </w:pPr>
            <w:r w:rsidRPr="00240C4C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 w:val="18"/>
                <w:szCs w:val="18"/>
                <w:lang w:val="el-GR" w:eastAsia="el-GR"/>
              </w:rPr>
            </w:pPr>
            <w:r w:rsidRPr="00240C4C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240C4C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</w:tr>
    </w:tbl>
    <w:p w:rsidR="00533440" w:rsidRPr="005A17CE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Pr="006A0332" w:rsidRDefault="00533440" w:rsidP="00533440">
      <w:pPr>
        <w:pStyle w:val="ae"/>
        <w:ind w:left="2880" w:firstLine="720"/>
        <w:rPr>
          <w:szCs w:val="22"/>
          <w:lang w:val="el-GR"/>
        </w:rPr>
      </w:pPr>
      <w:r>
        <w:rPr>
          <w:szCs w:val="22"/>
          <w:lang w:val="el-GR"/>
        </w:rPr>
        <w:t xml:space="preserve">        </w:t>
      </w:r>
      <w:r w:rsidRPr="006A0332">
        <w:rPr>
          <w:szCs w:val="22"/>
          <w:lang w:val="el-GR"/>
        </w:rPr>
        <w:t>Χρυσό   …………………….</w:t>
      </w:r>
    </w:p>
    <w:p w:rsidR="00533440" w:rsidRPr="006A0332" w:rsidRDefault="00533440" w:rsidP="00533440">
      <w:pPr>
        <w:shd w:val="clear" w:color="auto" w:fill="FFFFFF"/>
        <w:spacing w:before="235"/>
        <w:ind w:left="3374"/>
        <w:rPr>
          <w:rFonts w:ascii="Times New Roman" w:hAnsi="Times New Roman" w:cs="Times New Roman"/>
          <w:szCs w:val="22"/>
          <w:lang w:val="el-GR"/>
        </w:rPr>
      </w:pPr>
      <w:r w:rsidRPr="006A0332">
        <w:rPr>
          <w:rFonts w:ascii="Times New Roman" w:hAnsi="Times New Roman" w:cs="Times New Roman"/>
          <w:spacing w:val="-1"/>
          <w:szCs w:val="22"/>
          <w:lang w:val="el-GR"/>
        </w:rPr>
        <w:t xml:space="preserve">            Ο ΠΡΟΣΦΕΡΩΝ</w:t>
      </w:r>
    </w:p>
    <w:p w:rsidR="00533440" w:rsidRPr="00D96721" w:rsidRDefault="00533440" w:rsidP="00533440">
      <w:pPr>
        <w:jc w:val="center"/>
        <w:rPr>
          <w:rFonts w:ascii="Times New Roman" w:hAnsi="Times New Roman" w:cs="Times New Roman"/>
          <w:szCs w:val="22"/>
          <w:lang w:val="el-GR"/>
        </w:rPr>
      </w:pPr>
      <w:r w:rsidRPr="006A0332">
        <w:rPr>
          <w:rFonts w:ascii="Times New Roman" w:hAnsi="Times New Roman" w:cs="Times New Roman"/>
          <w:szCs w:val="22"/>
          <w:lang w:val="el-GR"/>
        </w:rPr>
        <w:t xml:space="preserve">                          (σφραγίδα, υπογραφή)</w:t>
      </w: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7A4836" w:rsidRDefault="007A4836" w:rsidP="00533440">
      <w:pPr>
        <w:spacing w:line="276" w:lineRule="auto"/>
        <w:jc w:val="center"/>
        <w:rPr>
          <w:b/>
          <w:sz w:val="24"/>
          <w:lang w:val="el-GR"/>
        </w:rPr>
      </w:pPr>
    </w:p>
    <w:p w:rsidR="00DC757D" w:rsidRDefault="00DC757D" w:rsidP="00533440">
      <w:pPr>
        <w:spacing w:line="276" w:lineRule="auto"/>
        <w:jc w:val="center"/>
        <w:rPr>
          <w:b/>
          <w:sz w:val="24"/>
          <w:lang w:val="el-GR"/>
        </w:rPr>
      </w:pPr>
    </w:p>
    <w:p w:rsidR="007A4836" w:rsidRDefault="007A4836" w:rsidP="00533440">
      <w:pPr>
        <w:spacing w:line="276" w:lineRule="auto"/>
        <w:jc w:val="center"/>
        <w:rPr>
          <w:b/>
          <w:sz w:val="24"/>
          <w:lang w:val="el-GR"/>
        </w:rPr>
      </w:pPr>
    </w:p>
    <w:p w:rsidR="007A4836" w:rsidRDefault="007A4836" w:rsidP="00533440">
      <w:pPr>
        <w:spacing w:line="276" w:lineRule="auto"/>
        <w:jc w:val="center"/>
        <w:rPr>
          <w:b/>
          <w:sz w:val="24"/>
          <w:lang w:val="el-GR"/>
        </w:rPr>
      </w:pPr>
    </w:p>
    <w:p w:rsidR="007A4836" w:rsidRDefault="007A4836" w:rsidP="00533440">
      <w:pPr>
        <w:spacing w:line="276" w:lineRule="auto"/>
        <w:jc w:val="center"/>
        <w:rPr>
          <w:b/>
          <w:sz w:val="24"/>
          <w:lang w:val="el-GR"/>
        </w:rPr>
      </w:pPr>
    </w:p>
    <w:p w:rsidR="007A4836" w:rsidRDefault="007A4836" w:rsidP="00533440">
      <w:pPr>
        <w:spacing w:line="276" w:lineRule="auto"/>
        <w:jc w:val="center"/>
        <w:rPr>
          <w:b/>
          <w:sz w:val="24"/>
          <w:lang w:val="el-GR"/>
        </w:rPr>
      </w:pPr>
    </w:p>
    <w:p w:rsidR="007A4836" w:rsidRDefault="007A4836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7A4836" w:rsidRPr="00533440" w:rsidRDefault="007A4836" w:rsidP="007A4836">
      <w:pPr>
        <w:shd w:val="clear" w:color="auto" w:fill="FFFFFF"/>
        <w:ind w:left="6"/>
        <w:rPr>
          <w:rFonts w:asciiTheme="minorHAnsi" w:hAnsiTheme="minorHAnsi" w:cstheme="minorHAnsi"/>
          <w:spacing w:val="-10"/>
          <w:szCs w:val="22"/>
          <w:lang w:val="el-GR"/>
        </w:rPr>
      </w:pPr>
      <w:r w:rsidRPr="00533440">
        <w:rPr>
          <w:rFonts w:asciiTheme="minorHAnsi" w:hAnsiTheme="minorHAnsi" w:cstheme="minorHAnsi"/>
          <w:spacing w:val="-10"/>
          <w:szCs w:val="22"/>
          <w:lang w:val="el-GR"/>
        </w:rPr>
        <w:t>ΕΛΛΗΝΙΚΗ ΔΗΜΟΚΡΑΤΙΑ</w:t>
      </w:r>
    </w:p>
    <w:p w:rsidR="007A4836" w:rsidRPr="00533440" w:rsidRDefault="007A4836" w:rsidP="007A4836">
      <w:pPr>
        <w:shd w:val="clear" w:color="auto" w:fill="FFFFFF"/>
        <w:ind w:left="6"/>
        <w:rPr>
          <w:rFonts w:asciiTheme="minorHAnsi" w:hAnsiTheme="minorHAnsi" w:cstheme="minorHAnsi"/>
          <w:spacing w:val="-10"/>
          <w:szCs w:val="22"/>
          <w:lang w:val="el-GR"/>
        </w:rPr>
      </w:pPr>
      <w:r w:rsidRPr="00533440">
        <w:rPr>
          <w:rFonts w:asciiTheme="minorHAnsi" w:hAnsiTheme="minorHAnsi" w:cstheme="minorHAnsi"/>
          <w:spacing w:val="-10"/>
          <w:szCs w:val="22"/>
          <w:lang w:val="el-GR"/>
        </w:rPr>
        <w:t>ΔΗΜΟΣ ΕΜΜΑΝΟΥΗΛ ΠΑΠΠΑ</w:t>
      </w:r>
    </w:p>
    <w:p w:rsidR="007A4836" w:rsidRPr="00533440" w:rsidRDefault="007A4836" w:rsidP="007A4836">
      <w:pPr>
        <w:shd w:val="clear" w:color="auto" w:fill="FFFFFF"/>
        <w:ind w:left="6"/>
        <w:rPr>
          <w:rFonts w:asciiTheme="minorHAnsi" w:hAnsiTheme="minorHAnsi" w:cstheme="minorHAnsi"/>
          <w:spacing w:val="-10"/>
          <w:szCs w:val="22"/>
          <w:lang w:val="el-GR"/>
        </w:rPr>
      </w:pPr>
      <w:r w:rsidRPr="00533440">
        <w:rPr>
          <w:rFonts w:asciiTheme="minorHAnsi" w:hAnsiTheme="minorHAnsi" w:cstheme="minorHAnsi"/>
          <w:spacing w:val="-10"/>
          <w:szCs w:val="22"/>
          <w:lang w:val="el-GR"/>
        </w:rPr>
        <w:t>ΟΙΚΟΝΟΜΙΚΗ  ΥΠΗΡΕΣΙΑ</w:t>
      </w:r>
    </w:p>
    <w:p w:rsidR="007A4836" w:rsidRPr="00533440" w:rsidRDefault="007A4836" w:rsidP="007A4836">
      <w:pPr>
        <w:shd w:val="clear" w:color="auto" w:fill="FFFFFF"/>
        <w:ind w:left="6"/>
        <w:rPr>
          <w:rFonts w:asciiTheme="minorHAnsi" w:hAnsiTheme="minorHAnsi" w:cstheme="minorHAnsi"/>
          <w:spacing w:val="-10"/>
          <w:szCs w:val="22"/>
          <w:lang w:val="el-GR"/>
        </w:rPr>
      </w:pPr>
      <w:r w:rsidRPr="00533440">
        <w:rPr>
          <w:rFonts w:asciiTheme="minorHAnsi" w:hAnsiTheme="minorHAnsi" w:cstheme="minorHAnsi"/>
          <w:spacing w:val="-10"/>
          <w:szCs w:val="22"/>
          <w:lang w:val="el-GR"/>
        </w:rPr>
        <w:t>ΤΜΗΜΑ ΔΗΜΟΣΙΩΝ ΣΥΜΒΑΣΕΩΝ</w:t>
      </w:r>
    </w:p>
    <w:p w:rsidR="007A4836" w:rsidRPr="00533440" w:rsidRDefault="007A4836" w:rsidP="007A4836">
      <w:pPr>
        <w:spacing w:before="24"/>
        <w:ind w:left="3903" w:right="22" w:hanging="3903"/>
        <w:jc w:val="center"/>
        <w:rPr>
          <w:rFonts w:asciiTheme="minorHAnsi" w:hAnsiTheme="minorHAnsi" w:cstheme="minorHAnsi"/>
          <w:szCs w:val="22"/>
          <w:u w:val="thick"/>
          <w:lang w:val="el-GR"/>
        </w:rPr>
      </w:pPr>
    </w:p>
    <w:p w:rsidR="007A4836" w:rsidRPr="00533440" w:rsidRDefault="007A4836" w:rsidP="007A4836">
      <w:pPr>
        <w:spacing w:before="24"/>
        <w:ind w:left="3903" w:right="22" w:hanging="3903"/>
        <w:jc w:val="center"/>
        <w:rPr>
          <w:rFonts w:asciiTheme="minorHAnsi" w:hAnsiTheme="minorHAnsi" w:cstheme="minorHAnsi"/>
          <w:szCs w:val="22"/>
          <w:lang w:val="el-GR"/>
        </w:rPr>
      </w:pPr>
      <w:r w:rsidRPr="00533440">
        <w:rPr>
          <w:rFonts w:asciiTheme="minorHAnsi" w:hAnsiTheme="minorHAnsi" w:cstheme="minorHAnsi"/>
          <w:szCs w:val="22"/>
          <w:u w:val="thick"/>
          <w:lang w:val="el-GR"/>
        </w:rPr>
        <w:t>ΕΝΤΥΠΟ ΟΙΚΟΝΟΜΙΚΗΣ</w:t>
      </w:r>
      <w:r w:rsidRPr="00533440">
        <w:rPr>
          <w:rFonts w:asciiTheme="minorHAnsi" w:hAnsiTheme="minorHAnsi" w:cstheme="minorHAnsi"/>
          <w:spacing w:val="-10"/>
          <w:szCs w:val="22"/>
          <w:u w:val="thick"/>
          <w:lang w:val="el-GR"/>
        </w:rPr>
        <w:t xml:space="preserve"> ΠΡΟΣΦΟΡΑΣ</w:t>
      </w:r>
    </w:p>
    <w:p w:rsidR="007A4836" w:rsidRPr="00533440" w:rsidRDefault="007A4836" w:rsidP="007A4836">
      <w:pPr>
        <w:spacing w:line="200" w:lineRule="exact"/>
        <w:rPr>
          <w:rFonts w:asciiTheme="minorHAnsi" w:hAnsiTheme="minorHAnsi" w:cstheme="minorHAnsi"/>
          <w:szCs w:val="22"/>
          <w:lang w:val="el-GR"/>
        </w:rPr>
      </w:pPr>
    </w:p>
    <w:p w:rsidR="007A4836" w:rsidRPr="00533440" w:rsidRDefault="007A4836" w:rsidP="007A4836">
      <w:pPr>
        <w:ind w:left="1620" w:hanging="1620"/>
        <w:rPr>
          <w:rFonts w:asciiTheme="minorHAnsi" w:hAnsiTheme="minorHAnsi" w:cstheme="minorHAnsi"/>
          <w:spacing w:val="-14"/>
          <w:szCs w:val="22"/>
          <w:lang w:val="el-GR"/>
        </w:rPr>
      </w:pPr>
      <w:r w:rsidRPr="00533440">
        <w:rPr>
          <w:rFonts w:asciiTheme="minorHAnsi" w:hAnsiTheme="minorHAnsi" w:cstheme="minorHAnsi"/>
          <w:b/>
          <w:bCs/>
          <w:szCs w:val="22"/>
          <w:lang w:val="el-GR"/>
        </w:rPr>
        <w:t>ΠΡΟΜ</w:t>
      </w:r>
      <w:r w:rsidRPr="00533440">
        <w:rPr>
          <w:rFonts w:asciiTheme="minorHAnsi" w:hAnsiTheme="minorHAnsi" w:cstheme="minorHAnsi"/>
          <w:b/>
          <w:bCs/>
          <w:spacing w:val="1"/>
          <w:szCs w:val="22"/>
          <w:lang w:val="el-GR"/>
        </w:rPr>
        <w:t>Η</w:t>
      </w:r>
      <w:r w:rsidRPr="00533440">
        <w:rPr>
          <w:rFonts w:asciiTheme="minorHAnsi" w:hAnsiTheme="minorHAnsi" w:cstheme="minorHAnsi"/>
          <w:b/>
          <w:bCs/>
          <w:szCs w:val="22"/>
          <w:lang w:val="el-GR"/>
        </w:rPr>
        <w:t>ΘΕ</w:t>
      </w:r>
      <w:r w:rsidRPr="00533440">
        <w:rPr>
          <w:rFonts w:asciiTheme="minorHAnsi" w:hAnsiTheme="minorHAnsi" w:cstheme="minorHAnsi"/>
          <w:b/>
          <w:bCs/>
          <w:spacing w:val="1"/>
          <w:szCs w:val="22"/>
          <w:lang w:val="el-GR"/>
        </w:rPr>
        <w:t>Ι</w:t>
      </w:r>
      <w:r w:rsidRPr="00533440">
        <w:rPr>
          <w:rFonts w:asciiTheme="minorHAnsi" w:hAnsiTheme="minorHAnsi" w:cstheme="minorHAnsi"/>
          <w:b/>
          <w:bCs/>
          <w:szCs w:val="22"/>
          <w:lang w:val="el-GR"/>
        </w:rPr>
        <w:t>Α:</w:t>
      </w:r>
      <w:r w:rsidRPr="00533440">
        <w:rPr>
          <w:rFonts w:asciiTheme="minorHAnsi" w:hAnsiTheme="minorHAnsi" w:cstheme="minorHAnsi"/>
          <w:b/>
          <w:bCs/>
          <w:spacing w:val="-12"/>
          <w:szCs w:val="22"/>
          <w:lang w:val="el-GR"/>
        </w:rPr>
        <w:t xml:space="preserve"> </w:t>
      </w:r>
      <w:r w:rsidRPr="00533440">
        <w:rPr>
          <w:rFonts w:asciiTheme="minorHAnsi" w:hAnsiTheme="minorHAnsi" w:cstheme="minorHAnsi"/>
          <w:szCs w:val="22"/>
          <w:lang w:val="el-GR"/>
        </w:rPr>
        <w:t>ΥΛΙΚΩΝ ΚΑΘΑΡΙΟΤΗΤΑΣ ΔΗΜΟΥ ΚΑΙ ΝΟΜΙΚΩΝ ΠΡΟΣΩΠΩΝ</w:t>
      </w:r>
    </w:p>
    <w:p w:rsidR="007A4836" w:rsidRPr="00533440" w:rsidRDefault="007A4836" w:rsidP="007A4836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Theme="minorHAnsi" w:hAnsiTheme="minorHAnsi" w:cstheme="minorHAnsi"/>
          <w:szCs w:val="22"/>
          <w:lang w:val="el-GR"/>
        </w:rPr>
      </w:pPr>
      <w:r w:rsidRPr="00533440">
        <w:rPr>
          <w:rFonts w:asciiTheme="minorHAnsi" w:hAnsiTheme="minorHAnsi" w:cstheme="minorHAnsi"/>
          <w:szCs w:val="22"/>
          <w:lang w:val="el-GR"/>
        </w:rPr>
        <w:t>Της Επιχείρησης……………………………………………………………………………………</w:t>
      </w:r>
    </w:p>
    <w:p w:rsidR="007A4836" w:rsidRPr="00533440" w:rsidRDefault="007A4836" w:rsidP="007A4836">
      <w:pPr>
        <w:shd w:val="clear" w:color="auto" w:fill="FFFFFF"/>
        <w:tabs>
          <w:tab w:val="left" w:leader="dot" w:pos="5580"/>
          <w:tab w:val="left" w:leader="dot" w:pos="7286"/>
        </w:tabs>
        <w:rPr>
          <w:rFonts w:asciiTheme="minorHAnsi" w:hAnsiTheme="minorHAnsi" w:cstheme="minorHAnsi"/>
          <w:szCs w:val="22"/>
          <w:lang w:val="el-GR"/>
        </w:rPr>
      </w:pPr>
      <w:r w:rsidRPr="00533440">
        <w:rPr>
          <w:rFonts w:asciiTheme="minorHAnsi" w:hAnsiTheme="minorHAnsi" w:cstheme="minorHAnsi"/>
          <w:szCs w:val="22"/>
          <w:lang w:val="el-GR"/>
        </w:rPr>
        <w:t>Δ/</w:t>
      </w:r>
      <w:proofErr w:type="spellStart"/>
      <w:r w:rsidRPr="00533440">
        <w:rPr>
          <w:rFonts w:asciiTheme="minorHAnsi" w:hAnsiTheme="minorHAnsi" w:cstheme="minorHAnsi"/>
          <w:szCs w:val="22"/>
          <w:lang w:val="el-GR"/>
        </w:rPr>
        <w:t>νση</w:t>
      </w:r>
      <w:proofErr w:type="spellEnd"/>
      <w:r w:rsidRPr="00533440">
        <w:rPr>
          <w:rFonts w:asciiTheme="minorHAnsi" w:hAnsiTheme="minorHAnsi" w:cstheme="minorHAnsi"/>
          <w:szCs w:val="22"/>
          <w:lang w:val="el-GR"/>
        </w:rPr>
        <w:t xml:space="preserve"> ……………. ………………………………………. </w:t>
      </w:r>
    </w:p>
    <w:p w:rsidR="007A4836" w:rsidRPr="00533440" w:rsidRDefault="007A4836" w:rsidP="007A4836">
      <w:pPr>
        <w:shd w:val="clear" w:color="auto" w:fill="FFFFFF"/>
        <w:tabs>
          <w:tab w:val="left" w:leader="dot" w:pos="7301"/>
        </w:tabs>
        <w:spacing w:before="5"/>
        <w:rPr>
          <w:rFonts w:asciiTheme="minorHAnsi" w:hAnsiTheme="minorHAnsi" w:cstheme="minorHAnsi"/>
          <w:szCs w:val="22"/>
          <w:lang w:val="el-GR"/>
        </w:rPr>
      </w:pPr>
      <w:r w:rsidRPr="00533440">
        <w:rPr>
          <w:rFonts w:asciiTheme="minorHAnsi" w:hAnsiTheme="minorHAnsi" w:cstheme="minorHAnsi"/>
          <w:szCs w:val="22"/>
          <w:lang w:val="el-GR"/>
        </w:rPr>
        <w:t>Τηλέφωνο ……………………………………………</w:t>
      </w:r>
      <w:r w:rsidRPr="00533440">
        <w:rPr>
          <w:rFonts w:asciiTheme="minorHAnsi" w:hAnsiTheme="minorHAnsi" w:cstheme="minorHAnsi"/>
          <w:szCs w:val="22"/>
          <w:lang w:val="en-US"/>
        </w:rPr>
        <w:t>Fax</w:t>
      </w:r>
      <w:r w:rsidRPr="00533440">
        <w:rPr>
          <w:rFonts w:asciiTheme="minorHAnsi" w:hAnsiTheme="minorHAnsi" w:cstheme="minorHAnsi"/>
          <w:szCs w:val="22"/>
          <w:lang w:val="el-GR"/>
        </w:rPr>
        <w:t xml:space="preserve"> : ……………………………………</w:t>
      </w: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</w:p>
    <w:p w:rsidR="00533440" w:rsidRDefault="00533440" w:rsidP="00533440">
      <w:pPr>
        <w:spacing w:line="276" w:lineRule="auto"/>
        <w:jc w:val="center"/>
        <w:rPr>
          <w:b/>
          <w:sz w:val="24"/>
          <w:lang w:val="el-GR"/>
        </w:rPr>
      </w:pPr>
      <w:r>
        <w:rPr>
          <w:b/>
          <w:sz w:val="24"/>
          <w:lang w:val="el-GR"/>
        </w:rPr>
        <w:t>ΟΜΑΔΑ Γ ΔΕΥΤΕΡΟΒΑΘΜΙΑ ΣΧΟΛΙΚΗ ΕΠΙΤΡΟΠΗ</w:t>
      </w:r>
    </w:p>
    <w:tbl>
      <w:tblPr>
        <w:tblW w:w="9972" w:type="dxa"/>
        <w:tblInd w:w="-1026" w:type="dxa"/>
        <w:tblLook w:val="04A0" w:firstRow="1" w:lastRow="0" w:firstColumn="1" w:lastColumn="0" w:noHBand="0" w:noVBand="1"/>
      </w:tblPr>
      <w:tblGrid>
        <w:gridCol w:w="580"/>
        <w:gridCol w:w="3580"/>
        <w:gridCol w:w="960"/>
        <w:gridCol w:w="1024"/>
        <w:gridCol w:w="940"/>
        <w:gridCol w:w="1052"/>
        <w:gridCol w:w="784"/>
        <w:gridCol w:w="1052"/>
      </w:tblGrid>
      <w:tr w:rsidR="00DC757D" w:rsidRPr="00240C4C" w:rsidTr="00DC757D">
        <w:trPr>
          <w:trHeight w:val="7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40C4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40C4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 xml:space="preserve">ΕΙΔΟΣ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240C4C">
              <w:rPr>
                <w:b/>
                <w:bCs/>
                <w:sz w:val="20"/>
                <w:szCs w:val="20"/>
                <w:lang w:val="el-GR" w:eastAsia="el-GR"/>
              </w:rPr>
              <w:t>ΜΟΝ. ΜΕΤΡ.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40C4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ΤΕΛ ΠΟΣΟΤ. ΜΕΛΕΤΗΣ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240C4C">
              <w:rPr>
                <w:b/>
                <w:bCs/>
                <w:sz w:val="20"/>
                <w:szCs w:val="20"/>
                <w:lang w:val="el-GR" w:eastAsia="el-GR"/>
              </w:rPr>
              <w:t>ΤΙΜΗ ΜΟΝ.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240C4C">
              <w:rPr>
                <w:b/>
                <w:bCs/>
                <w:sz w:val="20"/>
                <w:szCs w:val="20"/>
                <w:lang w:val="el-GR" w:eastAsia="el-GR"/>
              </w:rPr>
              <w:t>ΔΑΠΑΝΗ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240C4C">
              <w:rPr>
                <w:b/>
                <w:bCs/>
                <w:sz w:val="20"/>
                <w:szCs w:val="20"/>
                <w:lang w:val="el-GR" w:eastAsia="el-GR"/>
              </w:rPr>
              <w:t>ΣΥΝΤ. Φ.Π.Α.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240C4C" w:rsidRDefault="00DC757D" w:rsidP="00DC757D">
            <w:pPr>
              <w:suppressAutoHyphens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240C4C">
              <w:rPr>
                <w:b/>
                <w:bCs/>
                <w:sz w:val="20"/>
                <w:szCs w:val="20"/>
                <w:lang w:val="el-GR" w:eastAsia="el-GR"/>
              </w:rPr>
              <w:t>Φ.Π.Α</w:t>
            </w: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ΑΛΟΥΜΙΝΟΧΑΡΤΟ 30ΕΚ 30ΜΕΤΡΑ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bookmarkStart w:id="0" w:name="_GoBack"/>
            <w:bookmarkEnd w:id="0"/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ΑΝΤΙΣΗΠΤΙΚΟ ΧΕΡΙΩΝ (4ΛΙΤΡΑ)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6%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ΑΠΟΛΥΜΑΝΤΙΚΟ ΤΥΠΟΥ DETTOL (1 ΛΙΤΡΟ)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6%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ΑΡΩΜΑΤΙΚΟ ΧΩΡΟΥ ΣΠΡΕΪ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ΓΑΝΤΙΑ LATEX (ΧΕΙΡΟΥΡΓΙΚΑ) ΔΙΑΦΟΡΑ ΜΕΓΕΘΗ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ΠΑΚ.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6%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ΓΚΑΖΑΚΙΑ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 xml:space="preserve">ΚΑΘΑΡΙΣΤΙΚΟ ΓΙΑ ΘΡΑΝΙΑ ΤΥΠΟΥ VIM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ΚΑΘΑΡΙΣΤΙΚΟ ΠΑΤΩΜΑΤΟΣ (4ΛΙΤΡΑ)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ΚΑΛΑΘΑΚΙ ΓΡΑΦΕΙΟΥ ΠΛΑΣΤΙΚΟ ΑΝΟΙΧΤΟ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ΚΑΛΑΘΑΚΙ ΤΟΥΑΛΕΤΑΣ ΚΛΕΙΣΤΟ 5 ΛΙΤΡΩΝ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ΚΟΝΤΑΡΙ ΓΙΑ ΕΠΑΓΓΕΛΜΑΤΙΚΗ ΣΦΟΥΓΓΑΡΙΣΤΡΑ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ΚΟΝΤΑΡΙ ΣΚΟΥΠΑΣ ΣΦΟΥΓΓΑΡΙΣΤΡΑΣ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ΠΑΝΑΚΙΑ ΜΙΚΡΟΦΙΜΠΡΑ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ΠΙΑΤΑ ΜΙΑΣ ΧΡΗΣΕΩΣ (ΣΥΣΚ 20ΤΜΧ)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ΣΥΣΚ.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ΠΙΓΚΑΛ ΑΝΟΙΧΤΟ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ΠΟΝΤΙΚΟΦΑΡΜΑΚΟ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ΠΟΤΗΡΙΑ ΜΙΑΣ ΧΡΗΣΕΩΣ (ΣΥΣΚ 50ΤΜΧ)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ΣΥΣΚ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ΣΑΚΟΥΛΕΣ ΑΠΟΡ/ΤΩΝ ΜΕΓΑΛΕΣ 110Χ120 (ΣΥΣΚ 10ΤΜΧ)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ΠΑΚ.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ΣΑΚΟΥΛΕΣ ΑΠΟΡ/ΤΩΝ ΜΕΣΑΙΕΣ (ΣΥΣΚ 25ΤΜΧ)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ΠΑΚ..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250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ΣΑΚΟΥΛΕΣ ΑΠΟΡ/ΤΩΝ ΜΙΚΡΕΣ ΡΟΛΑΚΙ ΤΩΝ 20ΤΜΧ ΓΙΑ ΚΑΛΑΘΑΚΙΑ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ΣΕΡΒΙΕΤΕΣ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ΠΑΚ.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ΣΚΟΥΠΕΣ ΑΝΤ/ΚΟ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ΣΠΟΓΓΟΠΕΤΣΕΤΕΣ ΤΥΠΟΥ WETTEX (10ΤΜΧ)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ΣΥΣΤΗΜΑ ΞΕΣΚΟΝΙΣΜΑΤΟΣ ΜΕ ΑΝΤΑΛΛΑΚΤΙΚΑ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ΣΦΟΥΓΓΑΡΙΑ ΤΜΧ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ΣΦΟΥΓΓΑΡΙΣΤΡΕΣ ΑΠΛΕΣ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ΣΦΟΥΓΓΑΡΙΣΤΡΕΣ ΕΠΑΓΓΕΛΜΑΤΙΚΕΣ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ΥΓΡΑ ΠΑΝΑΚΙΑ ΓΙΑ ΑΠΟΛΥΜΑΝΣΗ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ΥΓΡΟ ΓΙΑ ΤΖΑΜΙΑ (750ml) με αντλία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ΥΓΡΟ ΠΙΑΤΩΝ (4ΛΙΤΡΑ)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ΥΓΡΟ ΧΕΡΙΩΝ (4ΛΙΤΡΑ)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32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ΥΔΡΟΧΛΩΡΙΚΟ ΟΞΥ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33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ΦΑΡΑΣΙ ΜΕ ΚΟΝΤΑΡΙ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ΧΑΡΤΙ ΚΟΥΖΙΝΑΣ (ΓΙΓΑΣ)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350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35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ΧΑΡΤΙ ΥΓΕΙΑΣ (12τεμ)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ΠΑΚ.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270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36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ΧΕΙΡΟΠΕΤΣΕΤΕΣ (ΚΟΥΤΑ)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ΠΑΚ.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24%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37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ΧΛΩΡΙΝΗ ΑΠΛΗ (2ΛΙΤΡΑ) ΠΟΥ ΑΠΟΛΥΜΑΙΝΕΙ ΜΕ ΑΔΕΙΑ ΕΟΦ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6%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38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 xml:space="preserve">ΧΛΩΡΙΝΗ ΠΑΧΥΡΕΥΣΤΗ (1.250 ΛΙΤΡΑ) τύπου </w:t>
            </w:r>
            <w:proofErr w:type="spellStart"/>
            <w:r w:rsidRPr="00E24466">
              <w:rPr>
                <w:sz w:val="20"/>
                <w:szCs w:val="20"/>
                <w:lang w:val="el-GR" w:eastAsia="el-GR"/>
              </w:rPr>
              <w:t>klinex</w:t>
            </w:r>
            <w:proofErr w:type="spellEnd"/>
            <w:r w:rsidRPr="00E24466">
              <w:rPr>
                <w:sz w:val="20"/>
                <w:szCs w:val="20"/>
                <w:lang w:val="el-GR" w:eastAsia="el-GR"/>
              </w:rPr>
              <w:t xml:space="preserve"> ΠΟΥ ΑΠΟΛΥΜΑΙΝΕΙ ME AΔΕΙΑ ΕΟΦ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ΤΕΜ.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6%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 w:val="20"/>
                <w:szCs w:val="20"/>
                <w:lang w:val="el-GR" w:eastAsia="el-GR"/>
              </w:rPr>
            </w:pPr>
            <w:r w:rsidRPr="00E24466">
              <w:rPr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</w:tr>
      <w:tr w:rsidR="00DC757D" w:rsidRPr="00240C4C" w:rsidTr="005E539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57D" w:rsidRPr="00E24466" w:rsidRDefault="00DC757D" w:rsidP="00DC757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7D" w:rsidRPr="00E24466" w:rsidRDefault="00DC757D" w:rsidP="00DC757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E24466">
              <w:rPr>
                <w:szCs w:val="22"/>
                <w:lang w:val="el-GR" w:eastAsia="el-GR"/>
              </w:rPr>
              <w:t> </w:t>
            </w:r>
          </w:p>
        </w:tc>
      </w:tr>
    </w:tbl>
    <w:p w:rsidR="00533440" w:rsidRDefault="00533440" w:rsidP="00533440">
      <w:pPr>
        <w:jc w:val="center"/>
        <w:rPr>
          <w:lang w:val="el-GR"/>
        </w:rPr>
      </w:pPr>
    </w:p>
    <w:p w:rsidR="002E363D" w:rsidRDefault="002E363D" w:rsidP="00533440">
      <w:pPr>
        <w:jc w:val="center"/>
        <w:rPr>
          <w:lang w:val="el-GR"/>
        </w:rPr>
      </w:pPr>
    </w:p>
    <w:p w:rsidR="002E363D" w:rsidRDefault="002E363D" w:rsidP="00533440">
      <w:pPr>
        <w:jc w:val="center"/>
        <w:rPr>
          <w:lang w:val="el-GR"/>
        </w:rPr>
      </w:pPr>
    </w:p>
    <w:p w:rsidR="002E363D" w:rsidRDefault="002E363D" w:rsidP="00533440">
      <w:pPr>
        <w:jc w:val="center"/>
        <w:rPr>
          <w:lang w:val="el-GR"/>
        </w:rPr>
      </w:pPr>
    </w:p>
    <w:p w:rsidR="002E363D" w:rsidRDefault="002E363D" w:rsidP="00533440">
      <w:pPr>
        <w:jc w:val="center"/>
        <w:rPr>
          <w:lang w:val="el-GR"/>
        </w:rPr>
      </w:pPr>
    </w:p>
    <w:p w:rsidR="002E363D" w:rsidRPr="00EE475A" w:rsidRDefault="002E363D" w:rsidP="00533440">
      <w:pPr>
        <w:jc w:val="center"/>
        <w:rPr>
          <w:lang w:val="el-GR"/>
        </w:rPr>
      </w:pPr>
    </w:p>
    <w:p w:rsidR="00533440" w:rsidRPr="006A0332" w:rsidRDefault="00533440" w:rsidP="00533440">
      <w:pPr>
        <w:pStyle w:val="ae"/>
        <w:ind w:left="2880" w:firstLine="720"/>
        <w:rPr>
          <w:szCs w:val="22"/>
          <w:lang w:val="el-GR"/>
        </w:rPr>
      </w:pPr>
      <w:r>
        <w:rPr>
          <w:szCs w:val="22"/>
          <w:lang w:val="el-GR"/>
        </w:rPr>
        <w:t xml:space="preserve">        </w:t>
      </w:r>
      <w:r w:rsidRPr="006A0332">
        <w:rPr>
          <w:szCs w:val="22"/>
          <w:lang w:val="el-GR"/>
        </w:rPr>
        <w:t>Χρυσό   …………………….</w:t>
      </w:r>
    </w:p>
    <w:p w:rsidR="00533440" w:rsidRPr="006A0332" w:rsidRDefault="00533440" w:rsidP="00533440">
      <w:pPr>
        <w:shd w:val="clear" w:color="auto" w:fill="FFFFFF"/>
        <w:spacing w:before="235"/>
        <w:ind w:left="3374"/>
        <w:rPr>
          <w:rFonts w:ascii="Times New Roman" w:hAnsi="Times New Roman" w:cs="Times New Roman"/>
          <w:szCs w:val="22"/>
          <w:lang w:val="el-GR"/>
        </w:rPr>
      </w:pPr>
      <w:r w:rsidRPr="006A0332">
        <w:rPr>
          <w:rFonts w:ascii="Times New Roman" w:hAnsi="Times New Roman" w:cs="Times New Roman"/>
          <w:spacing w:val="-1"/>
          <w:szCs w:val="22"/>
          <w:lang w:val="el-GR"/>
        </w:rPr>
        <w:t xml:space="preserve">            Ο ΠΡΟΣΦΕΡΩΝ</w:t>
      </w:r>
    </w:p>
    <w:p w:rsidR="00533440" w:rsidRPr="00D96721" w:rsidRDefault="00533440" w:rsidP="00533440">
      <w:pPr>
        <w:jc w:val="center"/>
        <w:rPr>
          <w:rFonts w:ascii="Times New Roman" w:hAnsi="Times New Roman" w:cs="Times New Roman"/>
          <w:szCs w:val="22"/>
          <w:lang w:val="el-GR"/>
        </w:rPr>
      </w:pPr>
      <w:r w:rsidRPr="006A0332">
        <w:rPr>
          <w:rFonts w:ascii="Times New Roman" w:hAnsi="Times New Roman" w:cs="Times New Roman"/>
          <w:szCs w:val="22"/>
          <w:lang w:val="el-GR"/>
        </w:rPr>
        <w:t xml:space="preserve">                          (σφραγίδα, υπογραφή)</w:t>
      </w:r>
    </w:p>
    <w:p w:rsidR="00533440" w:rsidRPr="00533440" w:rsidRDefault="00533440" w:rsidP="00533440">
      <w:pPr>
        <w:jc w:val="center"/>
        <w:rPr>
          <w:lang w:val="el-GR"/>
        </w:rPr>
      </w:pPr>
    </w:p>
    <w:sectPr w:rsidR="00533440" w:rsidRPr="005334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E364FB1"/>
    <w:multiLevelType w:val="hybridMultilevel"/>
    <w:tmpl w:val="F36AB36C"/>
    <w:lvl w:ilvl="0" w:tplc="0408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1">
    <w:nsid w:val="11D84F44"/>
    <w:multiLevelType w:val="hybridMultilevel"/>
    <w:tmpl w:val="4828AF3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B2B75C3"/>
    <w:multiLevelType w:val="hybridMultilevel"/>
    <w:tmpl w:val="17C2B67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E03EEA"/>
    <w:multiLevelType w:val="hybridMultilevel"/>
    <w:tmpl w:val="17A09B80"/>
    <w:lvl w:ilvl="0" w:tplc="2272E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E708AE"/>
    <w:multiLevelType w:val="hybridMultilevel"/>
    <w:tmpl w:val="7A3A6F1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E774870"/>
    <w:multiLevelType w:val="hybridMultilevel"/>
    <w:tmpl w:val="2AEA99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90AE5"/>
    <w:multiLevelType w:val="hybridMultilevel"/>
    <w:tmpl w:val="3CA4B374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>
    <w:nsid w:val="39E301F6"/>
    <w:multiLevelType w:val="hybridMultilevel"/>
    <w:tmpl w:val="D6005B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E2E63"/>
    <w:multiLevelType w:val="hybridMultilevel"/>
    <w:tmpl w:val="78F265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871366"/>
    <w:multiLevelType w:val="singleLevel"/>
    <w:tmpl w:val="DC8472F8"/>
    <w:lvl w:ilvl="0">
      <w:start w:val="1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21">
    <w:nsid w:val="4EB81F29"/>
    <w:multiLevelType w:val="hybridMultilevel"/>
    <w:tmpl w:val="A2DA1B7E"/>
    <w:lvl w:ilvl="0" w:tplc="34E0E91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6923CA"/>
    <w:multiLevelType w:val="hybridMultilevel"/>
    <w:tmpl w:val="9F3410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2862F8"/>
    <w:multiLevelType w:val="hybridMultilevel"/>
    <w:tmpl w:val="2B641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E00926"/>
    <w:multiLevelType w:val="hybridMultilevel"/>
    <w:tmpl w:val="4AE21910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>
    <w:nsid w:val="79E066C1"/>
    <w:multiLevelType w:val="hybridMultilevel"/>
    <w:tmpl w:val="77FED0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3"/>
  </w:num>
  <w:num w:numId="12">
    <w:abstractNumId w:val="1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8"/>
  </w:num>
  <w:num w:numId="16">
    <w:abstractNumId w:val="20"/>
  </w:num>
  <w:num w:numId="17">
    <w:abstractNumId w:val="25"/>
  </w:num>
  <w:num w:numId="18">
    <w:abstractNumId w:val="22"/>
  </w:num>
  <w:num w:numId="19">
    <w:abstractNumId w:val="13"/>
  </w:num>
  <w:num w:numId="20">
    <w:abstractNumId w:val="14"/>
  </w:num>
  <w:num w:numId="21">
    <w:abstractNumId w:val="21"/>
  </w:num>
  <w:num w:numId="22">
    <w:abstractNumId w:val="10"/>
  </w:num>
  <w:num w:numId="23">
    <w:abstractNumId w:val="12"/>
  </w:num>
  <w:num w:numId="24">
    <w:abstractNumId w:val="19"/>
  </w:num>
  <w:num w:numId="25">
    <w:abstractNumId w:val="11"/>
  </w:num>
  <w:num w:numId="26">
    <w:abstractNumId w:val="2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56"/>
    <w:rsid w:val="002E363D"/>
    <w:rsid w:val="00533440"/>
    <w:rsid w:val="005E5396"/>
    <w:rsid w:val="007A4836"/>
    <w:rsid w:val="00DC757D"/>
    <w:rsid w:val="00E73580"/>
    <w:rsid w:val="00EE475A"/>
    <w:rsid w:val="00F44389"/>
    <w:rsid w:val="00F85A56"/>
    <w:rsid w:val="00F9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4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533440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533440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533440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533440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533440"/>
    <w:pPr>
      <w:numPr>
        <w:ilvl w:val="4"/>
        <w:numId w:val="2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33440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533440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533440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533440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533440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533440"/>
  </w:style>
  <w:style w:type="character" w:customStyle="1" w:styleId="WW8Num1z1">
    <w:name w:val="WW8Num1z1"/>
    <w:rsid w:val="00533440"/>
  </w:style>
  <w:style w:type="character" w:customStyle="1" w:styleId="WW8Num1z2">
    <w:name w:val="WW8Num1z2"/>
    <w:rsid w:val="00533440"/>
  </w:style>
  <w:style w:type="character" w:customStyle="1" w:styleId="WW8Num1z3">
    <w:name w:val="WW8Num1z3"/>
    <w:rsid w:val="00533440"/>
  </w:style>
  <w:style w:type="character" w:customStyle="1" w:styleId="WW8Num1z4">
    <w:name w:val="WW8Num1z4"/>
    <w:rsid w:val="00533440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533440"/>
  </w:style>
  <w:style w:type="character" w:customStyle="1" w:styleId="WW8Num1z6">
    <w:name w:val="WW8Num1z6"/>
    <w:rsid w:val="00533440"/>
  </w:style>
  <w:style w:type="character" w:customStyle="1" w:styleId="WW8Num1z7">
    <w:name w:val="WW8Num1z7"/>
    <w:rsid w:val="00533440"/>
  </w:style>
  <w:style w:type="character" w:customStyle="1" w:styleId="WW8Num1z8">
    <w:name w:val="WW8Num1z8"/>
    <w:rsid w:val="00533440"/>
  </w:style>
  <w:style w:type="character" w:customStyle="1" w:styleId="WW8Num2z0">
    <w:name w:val="WW8Num2z0"/>
    <w:rsid w:val="00533440"/>
  </w:style>
  <w:style w:type="character" w:customStyle="1" w:styleId="WW8Num2z1">
    <w:name w:val="WW8Num2z1"/>
    <w:rsid w:val="00533440"/>
  </w:style>
  <w:style w:type="character" w:customStyle="1" w:styleId="WW8Num2z2">
    <w:name w:val="WW8Num2z2"/>
    <w:rsid w:val="00533440"/>
  </w:style>
  <w:style w:type="character" w:customStyle="1" w:styleId="WW8Num2z3">
    <w:name w:val="WW8Num2z3"/>
    <w:rsid w:val="00533440"/>
  </w:style>
  <w:style w:type="character" w:customStyle="1" w:styleId="WW8Num2z4">
    <w:name w:val="WW8Num2z4"/>
    <w:rsid w:val="00533440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533440"/>
  </w:style>
  <w:style w:type="character" w:customStyle="1" w:styleId="WW8Num2z6">
    <w:name w:val="WW8Num2z6"/>
    <w:rsid w:val="00533440"/>
  </w:style>
  <w:style w:type="character" w:customStyle="1" w:styleId="WW8Num2z7">
    <w:name w:val="WW8Num2z7"/>
    <w:rsid w:val="00533440"/>
  </w:style>
  <w:style w:type="character" w:customStyle="1" w:styleId="WW8Num2z8">
    <w:name w:val="WW8Num2z8"/>
    <w:rsid w:val="00533440"/>
  </w:style>
  <w:style w:type="character" w:customStyle="1" w:styleId="WW8Num3z0">
    <w:name w:val="WW8Num3z0"/>
    <w:rsid w:val="00533440"/>
    <w:rPr>
      <w:rFonts w:ascii="Symbol" w:hAnsi="Symbol" w:cs="Symbol"/>
      <w:lang w:val="el-GR"/>
    </w:rPr>
  </w:style>
  <w:style w:type="character" w:customStyle="1" w:styleId="WW8Num4z0">
    <w:name w:val="WW8Num4z0"/>
    <w:rsid w:val="00533440"/>
    <w:rPr>
      <w:lang w:val="el-GR"/>
    </w:rPr>
  </w:style>
  <w:style w:type="character" w:customStyle="1" w:styleId="WW8Num5z0">
    <w:name w:val="WW8Num5z0"/>
    <w:rsid w:val="00533440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533440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533440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533440"/>
    <w:rPr>
      <w:b/>
      <w:bCs/>
      <w:szCs w:val="22"/>
      <w:lang w:val="el-GR"/>
    </w:rPr>
  </w:style>
  <w:style w:type="character" w:customStyle="1" w:styleId="WW8Num8z1">
    <w:name w:val="WW8Num8z1"/>
    <w:rsid w:val="00533440"/>
  </w:style>
  <w:style w:type="character" w:customStyle="1" w:styleId="WW8Num8z2">
    <w:name w:val="WW8Num8z2"/>
    <w:rsid w:val="00533440"/>
  </w:style>
  <w:style w:type="character" w:customStyle="1" w:styleId="WW8Num8z3">
    <w:name w:val="WW8Num8z3"/>
    <w:rsid w:val="00533440"/>
  </w:style>
  <w:style w:type="character" w:customStyle="1" w:styleId="WW8Num8z4">
    <w:name w:val="WW8Num8z4"/>
    <w:rsid w:val="00533440"/>
  </w:style>
  <w:style w:type="character" w:customStyle="1" w:styleId="WW8Num8z5">
    <w:name w:val="WW8Num8z5"/>
    <w:rsid w:val="00533440"/>
  </w:style>
  <w:style w:type="character" w:customStyle="1" w:styleId="WW8Num8z6">
    <w:name w:val="WW8Num8z6"/>
    <w:rsid w:val="00533440"/>
  </w:style>
  <w:style w:type="character" w:customStyle="1" w:styleId="WW8Num8z7">
    <w:name w:val="WW8Num8z7"/>
    <w:rsid w:val="00533440"/>
  </w:style>
  <w:style w:type="character" w:customStyle="1" w:styleId="WW8Num8z8">
    <w:name w:val="WW8Num8z8"/>
    <w:rsid w:val="00533440"/>
  </w:style>
  <w:style w:type="character" w:customStyle="1" w:styleId="WW8Num9z0">
    <w:name w:val="WW8Num9z0"/>
    <w:rsid w:val="00533440"/>
    <w:rPr>
      <w:b/>
      <w:bCs/>
      <w:szCs w:val="22"/>
      <w:lang w:val="el-GR"/>
    </w:rPr>
  </w:style>
  <w:style w:type="character" w:customStyle="1" w:styleId="WW8Num9z1">
    <w:name w:val="WW8Num9z1"/>
    <w:rsid w:val="00533440"/>
    <w:rPr>
      <w:rFonts w:eastAsia="Calibri"/>
      <w:lang w:val="el-GR"/>
    </w:rPr>
  </w:style>
  <w:style w:type="character" w:customStyle="1" w:styleId="WW8Num9z2">
    <w:name w:val="WW8Num9z2"/>
    <w:rsid w:val="00533440"/>
  </w:style>
  <w:style w:type="character" w:customStyle="1" w:styleId="WW8Num9z3">
    <w:name w:val="WW8Num9z3"/>
    <w:rsid w:val="00533440"/>
  </w:style>
  <w:style w:type="character" w:customStyle="1" w:styleId="WW8Num9z4">
    <w:name w:val="WW8Num9z4"/>
    <w:rsid w:val="00533440"/>
  </w:style>
  <w:style w:type="character" w:customStyle="1" w:styleId="WW8Num9z5">
    <w:name w:val="WW8Num9z5"/>
    <w:rsid w:val="00533440"/>
  </w:style>
  <w:style w:type="character" w:customStyle="1" w:styleId="WW8Num9z6">
    <w:name w:val="WW8Num9z6"/>
    <w:rsid w:val="00533440"/>
  </w:style>
  <w:style w:type="character" w:customStyle="1" w:styleId="WW8Num9z7">
    <w:name w:val="WW8Num9z7"/>
    <w:rsid w:val="00533440"/>
  </w:style>
  <w:style w:type="character" w:customStyle="1" w:styleId="WW8Num9z8">
    <w:name w:val="WW8Num9z8"/>
    <w:rsid w:val="00533440"/>
  </w:style>
  <w:style w:type="character" w:customStyle="1" w:styleId="WW8Num10z0">
    <w:name w:val="WW8Num10z0"/>
    <w:rsid w:val="00533440"/>
    <w:rPr>
      <w:rFonts w:ascii="Symbol" w:hAnsi="Symbol" w:cs="OpenSymbol"/>
      <w:color w:val="5B9BD5"/>
    </w:rPr>
  </w:style>
  <w:style w:type="character" w:customStyle="1" w:styleId="WW8Num7z1">
    <w:name w:val="WW8Num7z1"/>
    <w:rsid w:val="00533440"/>
  </w:style>
  <w:style w:type="character" w:customStyle="1" w:styleId="WW8Num7z2">
    <w:name w:val="WW8Num7z2"/>
    <w:rsid w:val="00533440"/>
  </w:style>
  <w:style w:type="character" w:customStyle="1" w:styleId="WW8Num7z3">
    <w:name w:val="WW8Num7z3"/>
    <w:rsid w:val="00533440"/>
  </w:style>
  <w:style w:type="character" w:customStyle="1" w:styleId="WW8Num7z4">
    <w:name w:val="WW8Num7z4"/>
    <w:rsid w:val="00533440"/>
  </w:style>
  <w:style w:type="character" w:customStyle="1" w:styleId="WW8Num7z5">
    <w:name w:val="WW8Num7z5"/>
    <w:rsid w:val="00533440"/>
  </w:style>
  <w:style w:type="character" w:customStyle="1" w:styleId="WW8Num7z6">
    <w:name w:val="WW8Num7z6"/>
    <w:rsid w:val="00533440"/>
  </w:style>
  <w:style w:type="character" w:customStyle="1" w:styleId="WW8Num7z7">
    <w:name w:val="WW8Num7z7"/>
    <w:rsid w:val="00533440"/>
  </w:style>
  <w:style w:type="character" w:customStyle="1" w:styleId="WW8Num7z8">
    <w:name w:val="WW8Num7z8"/>
    <w:rsid w:val="00533440"/>
  </w:style>
  <w:style w:type="character" w:customStyle="1" w:styleId="10">
    <w:name w:val="Προεπιλεγμένη γραμματοσειρά1"/>
    <w:rsid w:val="00533440"/>
  </w:style>
  <w:style w:type="character" w:customStyle="1" w:styleId="WW-DefaultParagraphFont">
    <w:name w:val="WW-Default Paragraph Font"/>
    <w:rsid w:val="00533440"/>
  </w:style>
  <w:style w:type="character" w:customStyle="1" w:styleId="30">
    <w:name w:val="Προεπιλεγμένη γραμματοσειρά3"/>
    <w:rsid w:val="00533440"/>
  </w:style>
  <w:style w:type="character" w:customStyle="1" w:styleId="WW-DefaultParagraphFont1">
    <w:name w:val="WW-Default Paragraph Font1"/>
    <w:rsid w:val="00533440"/>
  </w:style>
  <w:style w:type="character" w:customStyle="1" w:styleId="WW8Num10z1">
    <w:name w:val="WW8Num10z1"/>
    <w:rsid w:val="00533440"/>
    <w:rPr>
      <w:rFonts w:eastAsia="Calibri"/>
      <w:lang w:val="el-GR"/>
    </w:rPr>
  </w:style>
  <w:style w:type="character" w:customStyle="1" w:styleId="WW8Num10z2">
    <w:name w:val="WW8Num10z2"/>
    <w:rsid w:val="00533440"/>
  </w:style>
  <w:style w:type="character" w:customStyle="1" w:styleId="WW8Num10z3">
    <w:name w:val="WW8Num10z3"/>
    <w:rsid w:val="00533440"/>
  </w:style>
  <w:style w:type="character" w:customStyle="1" w:styleId="WW8Num10z4">
    <w:name w:val="WW8Num10z4"/>
    <w:rsid w:val="00533440"/>
  </w:style>
  <w:style w:type="character" w:customStyle="1" w:styleId="WW8Num10z5">
    <w:name w:val="WW8Num10z5"/>
    <w:rsid w:val="00533440"/>
  </w:style>
  <w:style w:type="character" w:customStyle="1" w:styleId="WW8Num10z6">
    <w:name w:val="WW8Num10z6"/>
    <w:rsid w:val="00533440"/>
  </w:style>
  <w:style w:type="character" w:customStyle="1" w:styleId="WW8Num10z7">
    <w:name w:val="WW8Num10z7"/>
    <w:rsid w:val="00533440"/>
  </w:style>
  <w:style w:type="character" w:customStyle="1" w:styleId="WW8Num10z8">
    <w:name w:val="WW8Num10z8"/>
    <w:rsid w:val="00533440"/>
  </w:style>
  <w:style w:type="character" w:customStyle="1" w:styleId="WW8Num11z0">
    <w:name w:val="WW8Num11z0"/>
    <w:rsid w:val="00533440"/>
    <w:rPr>
      <w:rFonts w:ascii="Symbol" w:hAnsi="Symbol" w:cs="OpenSymbol"/>
    </w:rPr>
  </w:style>
  <w:style w:type="character" w:customStyle="1" w:styleId="DefaultParagraphFont2">
    <w:name w:val="Default Paragraph Font2"/>
    <w:rsid w:val="00533440"/>
  </w:style>
  <w:style w:type="character" w:customStyle="1" w:styleId="WW8Num11z1">
    <w:name w:val="WW8Num11z1"/>
    <w:rsid w:val="00533440"/>
  </w:style>
  <w:style w:type="character" w:customStyle="1" w:styleId="WW8Num11z2">
    <w:name w:val="WW8Num11z2"/>
    <w:rsid w:val="00533440"/>
  </w:style>
  <w:style w:type="character" w:customStyle="1" w:styleId="WW8Num11z3">
    <w:name w:val="WW8Num11z3"/>
    <w:rsid w:val="00533440"/>
  </w:style>
  <w:style w:type="character" w:customStyle="1" w:styleId="WW8Num11z4">
    <w:name w:val="WW8Num11z4"/>
    <w:rsid w:val="00533440"/>
  </w:style>
  <w:style w:type="character" w:customStyle="1" w:styleId="WW8Num11z5">
    <w:name w:val="WW8Num11z5"/>
    <w:rsid w:val="00533440"/>
  </w:style>
  <w:style w:type="character" w:customStyle="1" w:styleId="WW8Num11z6">
    <w:name w:val="WW8Num11z6"/>
    <w:rsid w:val="00533440"/>
  </w:style>
  <w:style w:type="character" w:customStyle="1" w:styleId="WW8Num11z7">
    <w:name w:val="WW8Num11z7"/>
    <w:rsid w:val="00533440"/>
  </w:style>
  <w:style w:type="character" w:customStyle="1" w:styleId="WW8Num11z8">
    <w:name w:val="WW8Num11z8"/>
    <w:rsid w:val="00533440"/>
  </w:style>
  <w:style w:type="character" w:customStyle="1" w:styleId="WW8Num12z0">
    <w:name w:val="WW8Num12z0"/>
    <w:rsid w:val="00533440"/>
    <w:rPr>
      <w:b/>
      <w:bCs/>
      <w:szCs w:val="22"/>
      <w:lang w:val="el-GR"/>
    </w:rPr>
  </w:style>
  <w:style w:type="character" w:customStyle="1" w:styleId="WW8Num12z1">
    <w:name w:val="WW8Num12z1"/>
    <w:rsid w:val="00533440"/>
    <w:rPr>
      <w:rFonts w:eastAsia="Calibri"/>
      <w:lang w:val="el-GR"/>
    </w:rPr>
  </w:style>
  <w:style w:type="character" w:customStyle="1" w:styleId="WW8Num12z2">
    <w:name w:val="WW8Num12z2"/>
    <w:rsid w:val="00533440"/>
  </w:style>
  <w:style w:type="character" w:customStyle="1" w:styleId="WW8Num12z3">
    <w:name w:val="WW8Num12z3"/>
    <w:rsid w:val="00533440"/>
  </w:style>
  <w:style w:type="character" w:customStyle="1" w:styleId="WW8Num12z4">
    <w:name w:val="WW8Num12z4"/>
    <w:rsid w:val="00533440"/>
  </w:style>
  <w:style w:type="character" w:customStyle="1" w:styleId="WW8Num12z5">
    <w:name w:val="WW8Num12z5"/>
    <w:rsid w:val="00533440"/>
  </w:style>
  <w:style w:type="character" w:customStyle="1" w:styleId="WW8Num12z6">
    <w:name w:val="WW8Num12z6"/>
    <w:rsid w:val="00533440"/>
  </w:style>
  <w:style w:type="character" w:customStyle="1" w:styleId="WW8Num12z7">
    <w:name w:val="WW8Num12z7"/>
    <w:rsid w:val="00533440"/>
  </w:style>
  <w:style w:type="character" w:customStyle="1" w:styleId="WW8Num12z8">
    <w:name w:val="WW8Num12z8"/>
    <w:rsid w:val="00533440"/>
  </w:style>
  <w:style w:type="character" w:customStyle="1" w:styleId="WW8Num13z0">
    <w:name w:val="WW8Num13z0"/>
    <w:rsid w:val="00533440"/>
    <w:rPr>
      <w:rFonts w:ascii="Symbol" w:hAnsi="Symbol" w:cs="OpenSymbol"/>
    </w:rPr>
  </w:style>
  <w:style w:type="character" w:customStyle="1" w:styleId="WW-DefaultParagraphFont11">
    <w:name w:val="WW-Default Paragraph Font11"/>
    <w:rsid w:val="00533440"/>
  </w:style>
  <w:style w:type="character" w:customStyle="1" w:styleId="WW8Num13z1">
    <w:name w:val="WW8Num13z1"/>
    <w:rsid w:val="00533440"/>
    <w:rPr>
      <w:rFonts w:eastAsia="Calibri"/>
      <w:lang w:val="el-GR"/>
    </w:rPr>
  </w:style>
  <w:style w:type="character" w:customStyle="1" w:styleId="WW8Num13z2">
    <w:name w:val="WW8Num13z2"/>
    <w:rsid w:val="00533440"/>
  </w:style>
  <w:style w:type="character" w:customStyle="1" w:styleId="WW8Num13z3">
    <w:name w:val="WW8Num13z3"/>
    <w:rsid w:val="00533440"/>
  </w:style>
  <w:style w:type="character" w:customStyle="1" w:styleId="WW8Num13z4">
    <w:name w:val="WW8Num13z4"/>
    <w:rsid w:val="00533440"/>
  </w:style>
  <w:style w:type="character" w:customStyle="1" w:styleId="WW8Num13z5">
    <w:name w:val="WW8Num13z5"/>
    <w:rsid w:val="00533440"/>
  </w:style>
  <w:style w:type="character" w:customStyle="1" w:styleId="WW8Num13z6">
    <w:name w:val="WW8Num13z6"/>
    <w:rsid w:val="00533440"/>
  </w:style>
  <w:style w:type="character" w:customStyle="1" w:styleId="WW8Num13z7">
    <w:name w:val="WW8Num13z7"/>
    <w:rsid w:val="00533440"/>
  </w:style>
  <w:style w:type="character" w:customStyle="1" w:styleId="WW8Num13z8">
    <w:name w:val="WW8Num13z8"/>
    <w:rsid w:val="00533440"/>
  </w:style>
  <w:style w:type="character" w:customStyle="1" w:styleId="WW8Num14z0">
    <w:name w:val="WW8Num14z0"/>
    <w:rsid w:val="00533440"/>
    <w:rPr>
      <w:rFonts w:ascii="Symbol" w:hAnsi="Symbol" w:cs="OpenSymbol"/>
    </w:rPr>
  </w:style>
  <w:style w:type="character" w:customStyle="1" w:styleId="WW8Num14z1">
    <w:name w:val="WW8Num14z1"/>
    <w:rsid w:val="00533440"/>
  </w:style>
  <w:style w:type="character" w:customStyle="1" w:styleId="WW8Num14z2">
    <w:name w:val="WW8Num14z2"/>
    <w:rsid w:val="00533440"/>
  </w:style>
  <w:style w:type="character" w:customStyle="1" w:styleId="WW8Num14z3">
    <w:name w:val="WW8Num14z3"/>
    <w:rsid w:val="00533440"/>
  </w:style>
  <w:style w:type="character" w:customStyle="1" w:styleId="WW8Num14z4">
    <w:name w:val="WW8Num14z4"/>
    <w:rsid w:val="00533440"/>
  </w:style>
  <w:style w:type="character" w:customStyle="1" w:styleId="WW8Num14z5">
    <w:name w:val="WW8Num14z5"/>
    <w:rsid w:val="00533440"/>
  </w:style>
  <w:style w:type="character" w:customStyle="1" w:styleId="WW8Num14z6">
    <w:name w:val="WW8Num14z6"/>
    <w:rsid w:val="00533440"/>
  </w:style>
  <w:style w:type="character" w:customStyle="1" w:styleId="WW8Num14z7">
    <w:name w:val="WW8Num14z7"/>
    <w:rsid w:val="00533440"/>
  </w:style>
  <w:style w:type="character" w:customStyle="1" w:styleId="WW8Num14z8">
    <w:name w:val="WW8Num14z8"/>
    <w:rsid w:val="00533440"/>
  </w:style>
  <w:style w:type="character" w:customStyle="1" w:styleId="WW8Num15z0">
    <w:name w:val="WW8Num15z0"/>
    <w:rsid w:val="00533440"/>
  </w:style>
  <w:style w:type="character" w:customStyle="1" w:styleId="WW8Num15z1">
    <w:name w:val="WW8Num15z1"/>
    <w:rsid w:val="00533440"/>
  </w:style>
  <w:style w:type="character" w:customStyle="1" w:styleId="WW8Num15z2">
    <w:name w:val="WW8Num15z2"/>
    <w:rsid w:val="00533440"/>
  </w:style>
  <w:style w:type="character" w:customStyle="1" w:styleId="WW8Num15z3">
    <w:name w:val="WW8Num15z3"/>
    <w:rsid w:val="00533440"/>
  </w:style>
  <w:style w:type="character" w:customStyle="1" w:styleId="WW8Num15z4">
    <w:name w:val="WW8Num15z4"/>
    <w:rsid w:val="00533440"/>
  </w:style>
  <w:style w:type="character" w:customStyle="1" w:styleId="WW8Num15z5">
    <w:name w:val="WW8Num15z5"/>
    <w:rsid w:val="00533440"/>
  </w:style>
  <w:style w:type="character" w:customStyle="1" w:styleId="WW8Num15z6">
    <w:name w:val="WW8Num15z6"/>
    <w:rsid w:val="00533440"/>
  </w:style>
  <w:style w:type="character" w:customStyle="1" w:styleId="WW8Num15z7">
    <w:name w:val="WW8Num15z7"/>
    <w:rsid w:val="00533440"/>
  </w:style>
  <w:style w:type="character" w:customStyle="1" w:styleId="WW8Num15z8">
    <w:name w:val="WW8Num15z8"/>
    <w:rsid w:val="00533440"/>
  </w:style>
  <w:style w:type="character" w:customStyle="1" w:styleId="WW8Num16z0">
    <w:name w:val="WW8Num16z0"/>
    <w:rsid w:val="00533440"/>
  </w:style>
  <w:style w:type="character" w:customStyle="1" w:styleId="WW8Num16z1">
    <w:name w:val="WW8Num16z1"/>
    <w:rsid w:val="00533440"/>
  </w:style>
  <w:style w:type="character" w:customStyle="1" w:styleId="WW8Num16z2">
    <w:name w:val="WW8Num16z2"/>
    <w:rsid w:val="00533440"/>
  </w:style>
  <w:style w:type="character" w:customStyle="1" w:styleId="WW8Num16z3">
    <w:name w:val="WW8Num16z3"/>
    <w:rsid w:val="00533440"/>
  </w:style>
  <w:style w:type="character" w:customStyle="1" w:styleId="WW8Num16z4">
    <w:name w:val="WW8Num16z4"/>
    <w:rsid w:val="00533440"/>
  </w:style>
  <w:style w:type="character" w:customStyle="1" w:styleId="WW8Num16z5">
    <w:name w:val="WW8Num16z5"/>
    <w:rsid w:val="00533440"/>
  </w:style>
  <w:style w:type="character" w:customStyle="1" w:styleId="WW8Num16z6">
    <w:name w:val="WW8Num16z6"/>
    <w:rsid w:val="00533440"/>
  </w:style>
  <w:style w:type="character" w:customStyle="1" w:styleId="WW8Num16z7">
    <w:name w:val="WW8Num16z7"/>
    <w:rsid w:val="00533440"/>
  </w:style>
  <w:style w:type="character" w:customStyle="1" w:styleId="WW8Num16z8">
    <w:name w:val="WW8Num16z8"/>
    <w:rsid w:val="00533440"/>
  </w:style>
  <w:style w:type="character" w:customStyle="1" w:styleId="WW-DefaultParagraphFont111">
    <w:name w:val="WW-Default Paragraph Font111"/>
    <w:rsid w:val="00533440"/>
  </w:style>
  <w:style w:type="character" w:customStyle="1" w:styleId="WW-DefaultParagraphFont1111">
    <w:name w:val="WW-Default Paragraph Font1111"/>
    <w:rsid w:val="00533440"/>
  </w:style>
  <w:style w:type="character" w:customStyle="1" w:styleId="WW-DefaultParagraphFont11111">
    <w:name w:val="WW-Default Paragraph Font11111"/>
    <w:rsid w:val="00533440"/>
  </w:style>
  <w:style w:type="character" w:customStyle="1" w:styleId="WW-DefaultParagraphFont111111">
    <w:name w:val="WW-Default Paragraph Font111111"/>
    <w:rsid w:val="00533440"/>
  </w:style>
  <w:style w:type="character" w:customStyle="1" w:styleId="WW-DefaultParagraphFont1111111">
    <w:name w:val="WW-Default Paragraph Font1111111"/>
    <w:rsid w:val="00533440"/>
  </w:style>
  <w:style w:type="character" w:customStyle="1" w:styleId="WW8Num17z0">
    <w:name w:val="WW8Num17z0"/>
    <w:rsid w:val="00533440"/>
  </w:style>
  <w:style w:type="character" w:customStyle="1" w:styleId="WW8Num17z1">
    <w:name w:val="WW8Num17z1"/>
    <w:rsid w:val="00533440"/>
  </w:style>
  <w:style w:type="character" w:customStyle="1" w:styleId="WW8Num17z2">
    <w:name w:val="WW8Num17z2"/>
    <w:rsid w:val="00533440"/>
  </w:style>
  <w:style w:type="character" w:customStyle="1" w:styleId="WW8Num17z3">
    <w:name w:val="WW8Num17z3"/>
    <w:rsid w:val="00533440"/>
  </w:style>
  <w:style w:type="character" w:customStyle="1" w:styleId="WW8Num17z4">
    <w:name w:val="WW8Num17z4"/>
    <w:rsid w:val="00533440"/>
  </w:style>
  <w:style w:type="character" w:customStyle="1" w:styleId="WW8Num17z5">
    <w:name w:val="WW8Num17z5"/>
    <w:rsid w:val="00533440"/>
  </w:style>
  <w:style w:type="character" w:customStyle="1" w:styleId="WW8Num17z6">
    <w:name w:val="WW8Num17z6"/>
    <w:rsid w:val="00533440"/>
  </w:style>
  <w:style w:type="character" w:customStyle="1" w:styleId="WW8Num17z7">
    <w:name w:val="WW8Num17z7"/>
    <w:rsid w:val="00533440"/>
  </w:style>
  <w:style w:type="character" w:customStyle="1" w:styleId="WW8Num17z8">
    <w:name w:val="WW8Num17z8"/>
    <w:rsid w:val="00533440"/>
  </w:style>
  <w:style w:type="character" w:customStyle="1" w:styleId="WW8Num18z0">
    <w:name w:val="WW8Num18z0"/>
    <w:rsid w:val="00533440"/>
  </w:style>
  <w:style w:type="character" w:customStyle="1" w:styleId="WW8Num18z1">
    <w:name w:val="WW8Num18z1"/>
    <w:rsid w:val="00533440"/>
  </w:style>
  <w:style w:type="character" w:customStyle="1" w:styleId="WW8Num18z2">
    <w:name w:val="WW8Num18z2"/>
    <w:rsid w:val="00533440"/>
  </w:style>
  <w:style w:type="character" w:customStyle="1" w:styleId="WW8Num18z3">
    <w:name w:val="WW8Num18z3"/>
    <w:rsid w:val="00533440"/>
  </w:style>
  <w:style w:type="character" w:customStyle="1" w:styleId="WW8Num18z4">
    <w:name w:val="WW8Num18z4"/>
    <w:rsid w:val="00533440"/>
  </w:style>
  <w:style w:type="character" w:customStyle="1" w:styleId="WW8Num18z5">
    <w:name w:val="WW8Num18z5"/>
    <w:rsid w:val="00533440"/>
  </w:style>
  <w:style w:type="character" w:customStyle="1" w:styleId="WW8Num18z6">
    <w:name w:val="WW8Num18z6"/>
    <w:rsid w:val="00533440"/>
  </w:style>
  <w:style w:type="character" w:customStyle="1" w:styleId="WW8Num18z7">
    <w:name w:val="WW8Num18z7"/>
    <w:rsid w:val="00533440"/>
  </w:style>
  <w:style w:type="character" w:customStyle="1" w:styleId="WW8Num18z8">
    <w:name w:val="WW8Num18z8"/>
    <w:rsid w:val="00533440"/>
  </w:style>
  <w:style w:type="character" w:customStyle="1" w:styleId="WW8Num3z1">
    <w:name w:val="WW8Num3z1"/>
    <w:rsid w:val="00533440"/>
  </w:style>
  <w:style w:type="character" w:customStyle="1" w:styleId="WW8Num3z2">
    <w:name w:val="WW8Num3z2"/>
    <w:rsid w:val="00533440"/>
  </w:style>
  <w:style w:type="character" w:customStyle="1" w:styleId="WW8Num3z3">
    <w:name w:val="WW8Num3z3"/>
    <w:rsid w:val="00533440"/>
  </w:style>
  <w:style w:type="character" w:customStyle="1" w:styleId="WW8Num3z4">
    <w:name w:val="WW8Num3z4"/>
    <w:rsid w:val="00533440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533440"/>
  </w:style>
  <w:style w:type="character" w:customStyle="1" w:styleId="WW8Num3z6">
    <w:name w:val="WW8Num3z6"/>
    <w:rsid w:val="00533440"/>
  </w:style>
  <w:style w:type="character" w:customStyle="1" w:styleId="WW8Num3z7">
    <w:name w:val="WW8Num3z7"/>
    <w:rsid w:val="00533440"/>
  </w:style>
  <w:style w:type="character" w:customStyle="1" w:styleId="WW8Num3z8">
    <w:name w:val="WW8Num3z8"/>
    <w:rsid w:val="00533440"/>
  </w:style>
  <w:style w:type="character" w:customStyle="1" w:styleId="WW-DefaultParagraphFont11111111">
    <w:name w:val="WW-Default Paragraph Font11111111"/>
    <w:rsid w:val="00533440"/>
  </w:style>
  <w:style w:type="character" w:customStyle="1" w:styleId="WW-DefaultParagraphFont111111111">
    <w:name w:val="WW-Default Paragraph Font111111111"/>
    <w:rsid w:val="00533440"/>
  </w:style>
  <w:style w:type="character" w:customStyle="1" w:styleId="WW-DefaultParagraphFont1111111111">
    <w:name w:val="WW-Default Paragraph Font1111111111"/>
    <w:rsid w:val="00533440"/>
  </w:style>
  <w:style w:type="character" w:customStyle="1" w:styleId="WW-DefaultParagraphFont11111111111">
    <w:name w:val="WW-Default Paragraph Font11111111111"/>
    <w:rsid w:val="00533440"/>
  </w:style>
  <w:style w:type="character" w:customStyle="1" w:styleId="20">
    <w:name w:val="Προεπιλεγμένη γραμματοσειρά2"/>
    <w:rsid w:val="00533440"/>
  </w:style>
  <w:style w:type="character" w:customStyle="1" w:styleId="WW8Num19z0">
    <w:name w:val="WW8Num19z0"/>
    <w:rsid w:val="00533440"/>
    <w:rPr>
      <w:rFonts w:ascii="Calibri" w:hAnsi="Calibri" w:cs="Calibri"/>
    </w:rPr>
  </w:style>
  <w:style w:type="character" w:customStyle="1" w:styleId="WW8Num19z1">
    <w:name w:val="WW8Num19z1"/>
    <w:rsid w:val="00533440"/>
  </w:style>
  <w:style w:type="character" w:customStyle="1" w:styleId="WW8Num20z0">
    <w:name w:val="WW8Num20z0"/>
    <w:rsid w:val="00533440"/>
    <w:rPr>
      <w:rFonts w:ascii="Calibri" w:eastAsia="Calibri" w:hAnsi="Calibri" w:cs="Times New Roman"/>
    </w:rPr>
  </w:style>
  <w:style w:type="character" w:customStyle="1" w:styleId="WW8Num20z1">
    <w:name w:val="WW8Num20z1"/>
    <w:rsid w:val="00533440"/>
    <w:rPr>
      <w:rFonts w:ascii="Courier New" w:hAnsi="Courier New" w:cs="Courier New"/>
    </w:rPr>
  </w:style>
  <w:style w:type="character" w:customStyle="1" w:styleId="WW8Num20z2">
    <w:name w:val="WW8Num20z2"/>
    <w:rsid w:val="00533440"/>
    <w:rPr>
      <w:rFonts w:ascii="Wingdings" w:hAnsi="Wingdings" w:cs="Wingdings"/>
    </w:rPr>
  </w:style>
  <w:style w:type="character" w:customStyle="1" w:styleId="WW8Num20z3">
    <w:name w:val="WW8Num20z3"/>
    <w:rsid w:val="00533440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533440"/>
  </w:style>
  <w:style w:type="character" w:customStyle="1" w:styleId="WW8Num19z2">
    <w:name w:val="WW8Num19z2"/>
    <w:rsid w:val="00533440"/>
  </w:style>
  <w:style w:type="character" w:customStyle="1" w:styleId="WW8Num19z3">
    <w:name w:val="WW8Num19z3"/>
    <w:rsid w:val="00533440"/>
  </w:style>
  <w:style w:type="character" w:customStyle="1" w:styleId="WW8Num19z4">
    <w:name w:val="WW8Num19z4"/>
    <w:rsid w:val="00533440"/>
  </w:style>
  <w:style w:type="character" w:customStyle="1" w:styleId="WW8Num19z5">
    <w:name w:val="WW8Num19z5"/>
    <w:rsid w:val="00533440"/>
  </w:style>
  <w:style w:type="character" w:customStyle="1" w:styleId="WW8Num19z6">
    <w:name w:val="WW8Num19z6"/>
    <w:rsid w:val="00533440"/>
  </w:style>
  <w:style w:type="character" w:customStyle="1" w:styleId="WW8Num19z7">
    <w:name w:val="WW8Num19z7"/>
    <w:rsid w:val="00533440"/>
  </w:style>
  <w:style w:type="character" w:customStyle="1" w:styleId="WW8Num19z8">
    <w:name w:val="WW8Num19z8"/>
    <w:rsid w:val="00533440"/>
  </w:style>
  <w:style w:type="character" w:customStyle="1" w:styleId="WW8Num20z4">
    <w:name w:val="WW8Num20z4"/>
    <w:rsid w:val="00533440"/>
  </w:style>
  <w:style w:type="character" w:customStyle="1" w:styleId="WW8Num20z5">
    <w:name w:val="WW8Num20z5"/>
    <w:rsid w:val="00533440"/>
  </w:style>
  <w:style w:type="character" w:customStyle="1" w:styleId="WW8Num20z6">
    <w:name w:val="WW8Num20z6"/>
    <w:rsid w:val="00533440"/>
  </w:style>
  <w:style w:type="character" w:customStyle="1" w:styleId="WW8Num20z7">
    <w:name w:val="WW8Num20z7"/>
    <w:rsid w:val="00533440"/>
  </w:style>
  <w:style w:type="character" w:customStyle="1" w:styleId="WW8Num20z8">
    <w:name w:val="WW8Num20z8"/>
    <w:rsid w:val="00533440"/>
  </w:style>
  <w:style w:type="character" w:customStyle="1" w:styleId="WW-DefaultParagraphFont1111111111111">
    <w:name w:val="WW-Default Paragraph Font1111111111111"/>
    <w:rsid w:val="00533440"/>
  </w:style>
  <w:style w:type="character" w:customStyle="1" w:styleId="WW-DefaultParagraphFont11111111111111">
    <w:name w:val="WW-Default Paragraph Font11111111111111"/>
    <w:rsid w:val="00533440"/>
  </w:style>
  <w:style w:type="character" w:customStyle="1" w:styleId="WW8Num21z0">
    <w:name w:val="WW8Num21z0"/>
    <w:rsid w:val="00533440"/>
    <w:rPr>
      <w:rFonts w:ascii="Calibri" w:eastAsia="Times New Roman" w:hAnsi="Calibri" w:cs="Calibri"/>
    </w:rPr>
  </w:style>
  <w:style w:type="character" w:customStyle="1" w:styleId="WW8Num21z1">
    <w:name w:val="WW8Num21z1"/>
    <w:rsid w:val="00533440"/>
    <w:rPr>
      <w:rFonts w:ascii="Courier New" w:hAnsi="Courier New" w:cs="Courier New"/>
    </w:rPr>
  </w:style>
  <w:style w:type="character" w:customStyle="1" w:styleId="WW8Num21z2">
    <w:name w:val="WW8Num21z2"/>
    <w:rsid w:val="00533440"/>
    <w:rPr>
      <w:rFonts w:ascii="Wingdings" w:hAnsi="Wingdings" w:cs="Wingdings"/>
    </w:rPr>
  </w:style>
  <w:style w:type="character" w:customStyle="1" w:styleId="WW8Num21z3">
    <w:name w:val="WW8Num21z3"/>
    <w:rsid w:val="00533440"/>
    <w:rPr>
      <w:rFonts w:ascii="Symbol" w:hAnsi="Symbol" w:cs="Symbol"/>
    </w:rPr>
  </w:style>
  <w:style w:type="character" w:customStyle="1" w:styleId="WW8Num22z0">
    <w:name w:val="WW8Num22z0"/>
    <w:rsid w:val="00533440"/>
    <w:rPr>
      <w:rFonts w:ascii="Symbol" w:hAnsi="Symbol" w:cs="Symbol"/>
    </w:rPr>
  </w:style>
  <w:style w:type="character" w:customStyle="1" w:styleId="WW8Num22z1">
    <w:name w:val="WW8Num22z1"/>
    <w:rsid w:val="00533440"/>
    <w:rPr>
      <w:rFonts w:ascii="Courier New" w:hAnsi="Courier New" w:cs="Courier New"/>
    </w:rPr>
  </w:style>
  <w:style w:type="character" w:customStyle="1" w:styleId="WW8Num22z2">
    <w:name w:val="WW8Num22z2"/>
    <w:rsid w:val="00533440"/>
    <w:rPr>
      <w:rFonts w:ascii="Wingdings" w:hAnsi="Wingdings" w:cs="Wingdings"/>
    </w:rPr>
  </w:style>
  <w:style w:type="character" w:customStyle="1" w:styleId="WW8Num23z0">
    <w:name w:val="WW8Num23z0"/>
    <w:rsid w:val="00533440"/>
    <w:rPr>
      <w:rFonts w:ascii="Calibri" w:eastAsia="Times New Roman" w:hAnsi="Calibri" w:cs="Calibri"/>
    </w:rPr>
  </w:style>
  <w:style w:type="character" w:customStyle="1" w:styleId="WW8Num23z1">
    <w:name w:val="WW8Num23z1"/>
    <w:rsid w:val="00533440"/>
    <w:rPr>
      <w:rFonts w:ascii="Courier New" w:hAnsi="Courier New" w:cs="Courier New"/>
    </w:rPr>
  </w:style>
  <w:style w:type="character" w:customStyle="1" w:styleId="WW8Num23z2">
    <w:name w:val="WW8Num23z2"/>
    <w:rsid w:val="00533440"/>
    <w:rPr>
      <w:rFonts w:ascii="Wingdings" w:hAnsi="Wingdings" w:cs="Wingdings"/>
    </w:rPr>
  </w:style>
  <w:style w:type="character" w:customStyle="1" w:styleId="WW8Num23z3">
    <w:name w:val="WW8Num23z3"/>
    <w:rsid w:val="00533440"/>
    <w:rPr>
      <w:rFonts w:ascii="Symbol" w:hAnsi="Symbol" w:cs="Symbol"/>
    </w:rPr>
  </w:style>
  <w:style w:type="character" w:customStyle="1" w:styleId="WW8Num24z0">
    <w:name w:val="WW8Num24z0"/>
    <w:rsid w:val="0053344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533440"/>
    <w:rPr>
      <w:rFonts w:ascii="Courier New" w:hAnsi="Courier New" w:cs="Courier New"/>
    </w:rPr>
  </w:style>
  <w:style w:type="character" w:customStyle="1" w:styleId="WW8Num24z2">
    <w:name w:val="WW8Num24z2"/>
    <w:rsid w:val="00533440"/>
    <w:rPr>
      <w:rFonts w:ascii="Wingdings" w:hAnsi="Wingdings" w:cs="Wingdings"/>
    </w:rPr>
  </w:style>
  <w:style w:type="character" w:customStyle="1" w:styleId="WW8Num25z0">
    <w:name w:val="WW8Num25z0"/>
    <w:rsid w:val="00533440"/>
    <w:rPr>
      <w:rFonts w:ascii="Symbol" w:hAnsi="Symbol" w:cs="Symbol"/>
    </w:rPr>
  </w:style>
  <w:style w:type="character" w:customStyle="1" w:styleId="WW8Num25z1">
    <w:name w:val="WW8Num25z1"/>
    <w:rsid w:val="00533440"/>
    <w:rPr>
      <w:rFonts w:ascii="Courier New" w:hAnsi="Courier New" w:cs="Courier New"/>
    </w:rPr>
  </w:style>
  <w:style w:type="character" w:customStyle="1" w:styleId="WW8Num25z2">
    <w:name w:val="WW8Num25z2"/>
    <w:rsid w:val="00533440"/>
    <w:rPr>
      <w:rFonts w:ascii="Wingdings" w:hAnsi="Wingdings" w:cs="Wingdings"/>
    </w:rPr>
  </w:style>
  <w:style w:type="character" w:customStyle="1" w:styleId="WW8Num26z0">
    <w:name w:val="WW8Num26z0"/>
    <w:rsid w:val="00533440"/>
    <w:rPr>
      <w:rFonts w:ascii="Symbol" w:hAnsi="Symbol" w:cs="Symbol"/>
    </w:rPr>
  </w:style>
  <w:style w:type="character" w:customStyle="1" w:styleId="WW8Num26z1">
    <w:name w:val="WW8Num26z1"/>
    <w:rsid w:val="00533440"/>
    <w:rPr>
      <w:rFonts w:ascii="Courier New" w:hAnsi="Courier New" w:cs="Courier New"/>
    </w:rPr>
  </w:style>
  <w:style w:type="character" w:customStyle="1" w:styleId="WW8Num26z2">
    <w:name w:val="WW8Num26z2"/>
    <w:rsid w:val="00533440"/>
    <w:rPr>
      <w:rFonts w:ascii="Wingdings" w:hAnsi="Wingdings" w:cs="Wingdings"/>
    </w:rPr>
  </w:style>
  <w:style w:type="character" w:customStyle="1" w:styleId="WW8Num27z0">
    <w:name w:val="WW8Num27z0"/>
    <w:rsid w:val="00533440"/>
    <w:rPr>
      <w:rFonts w:ascii="Calibri" w:eastAsia="Times New Roman" w:hAnsi="Calibri" w:cs="Calibri"/>
    </w:rPr>
  </w:style>
  <w:style w:type="character" w:customStyle="1" w:styleId="WW8Num27z1">
    <w:name w:val="WW8Num27z1"/>
    <w:rsid w:val="00533440"/>
    <w:rPr>
      <w:rFonts w:ascii="Courier New" w:hAnsi="Courier New" w:cs="Courier New"/>
    </w:rPr>
  </w:style>
  <w:style w:type="character" w:customStyle="1" w:styleId="WW8Num27z2">
    <w:name w:val="WW8Num27z2"/>
    <w:rsid w:val="00533440"/>
    <w:rPr>
      <w:rFonts w:ascii="Wingdings" w:hAnsi="Wingdings" w:cs="Wingdings"/>
    </w:rPr>
  </w:style>
  <w:style w:type="character" w:customStyle="1" w:styleId="WW8Num27z3">
    <w:name w:val="WW8Num27z3"/>
    <w:rsid w:val="00533440"/>
    <w:rPr>
      <w:rFonts w:ascii="Symbol" w:hAnsi="Symbol" w:cs="Symbol"/>
    </w:rPr>
  </w:style>
  <w:style w:type="character" w:customStyle="1" w:styleId="WW8Num28z0">
    <w:name w:val="WW8Num28z0"/>
    <w:rsid w:val="00533440"/>
    <w:rPr>
      <w:rFonts w:ascii="Symbol" w:hAnsi="Symbol" w:cs="Symbol"/>
    </w:rPr>
  </w:style>
  <w:style w:type="character" w:customStyle="1" w:styleId="WW8Num28z1">
    <w:name w:val="WW8Num28z1"/>
    <w:rsid w:val="00533440"/>
    <w:rPr>
      <w:rFonts w:ascii="Courier New" w:hAnsi="Courier New" w:cs="Courier New"/>
    </w:rPr>
  </w:style>
  <w:style w:type="character" w:customStyle="1" w:styleId="WW8Num28z2">
    <w:name w:val="WW8Num28z2"/>
    <w:rsid w:val="00533440"/>
    <w:rPr>
      <w:rFonts w:ascii="Wingdings" w:hAnsi="Wingdings" w:cs="Wingdings"/>
    </w:rPr>
  </w:style>
  <w:style w:type="character" w:customStyle="1" w:styleId="WW8Num29z0">
    <w:name w:val="WW8Num29z0"/>
    <w:rsid w:val="00533440"/>
    <w:rPr>
      <w:rFonts w:ascii="Calibri" w:eastAsia="Times New Roman" w:hAnsi="Calibri" w:cs="Calibri"/>
    </w:rPr>
  </w:style>
  <w:style w:type="character" w:customStyle="1" w:styleId="WW8Num29z1">
    <w:name w:val="WW8Num29z1"/>
    <w:rsid w:val="00533440"/>
    <w:rPr>
      <w:rFonts w:ascii="Courier New" w:hAnsi="Courier New" w:cs="Courier New"/>
    </w:rPr>
  </w:style>
  <w:style w:type="character" w:customStyle="1" w:styleId="WW8Num29z2">
    <w:name w:val="WW8Num29z2"/>
    <w:rsid w:val="00533440"/>
    <w:rPr>
      <w:rFonts w:ascii="Wingdings" w:hAnsi="Wingdings" w:cs="Wingdings"/>
    </w:rPr>
  </w:style>
  <w:style w:type="character" w:customStyle="1" w:styleId="WW8Num29z3">
    <w:name w:val="WW8Num29z3"/>
    <w:rsid w:val="00533440"/>
    <w:rPr>
      <w:rFonts w:ascii="Symbol" w:hAnsi="Symbol" w:cs="Symbol"/>
    </w:rPr>
  </w:style>
  <w:style w:type="character" w:customStyle="1" w:styleId="WW8Num30z0">
    <w:name w:val="WW8Num30z0"/>
    <w:rsid w:val="0053344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533440"/>
    <w:rPr>
      <w:rFonts w:ascii="Courier New" w:hAnsi="Courier New" w:cs="Courier New"/>
    </w:rPr>
  </w:style>
  <w:style w:type="character" w:customStyle="1" w:styleId="WW8Num30z2">
    <w:name w:val="WW8Num30z2"/>
    <w:rsid w:val="00533440"/>
    <w:rPr>
      <w:rFonts w:ascii="Wingdings" w:hAnsi="Wingdings" w:cs="Wingdings"/>
    </w:rPr>
  </w:style>
  <w:style w:type="character" w:customStyle="1" w:styleId="WW8Num31z0">
    <w:name w:val="WW8Num31z0"/>
    <w:rsid w:val="00533440"/>
    <w:rPr>
      <w:rFonts w:cs="Times New Roman"/>
    </w:rPr>
  </w:style>
  <w:style w:type="character" w:customStyle="1" w:styleId="WW8Num32z0">
    <w:name w:val="WW8Num32z0"/>
    <w:rsid w:val="00533440"/>
  </w:style>
  <w:style w:type="character" w:customStyle="1" w:styleId="WW8Num32z1">
    <w:name w:val="WW8Num32z1"/>
    <w:rsid w:val="00533440"/>
  </w:style>
  <w:style w:type="character" w:customStyle="1" w:styleId="WW8Num32z2">
    <w:name w:val="WW8Num32z2"/>
    <w:rsid w:val="00533440"/>
  </w:style>
  <w:style w:type="character" w:customStyle="1" w:styleId="WW8Num32z3">
    <w:name w:val="WW8Num32z3"/>
    <w:rsid w:val="00533440"/>
  </w:style>
  <w:style w:type="character" w:customStyle="1" w:styleId="WW8Num32z4">
    <w:name w:val="WW8Num32z4"/>
    <w:rsid w:val="00533440"/>
  </w:style>
  <w:style w:type="character" w:customStyle="1" w:styleId="WW8Num32z5">
    <w:name w:val="WW8Num32z5"/>
    <w:rsid w:val="00533440"/>
  </w:style>
  <w:style w:type="character" w:customStyle="1" w:styleId="WW8Num32z6">
    <w:name w:val="WW8Num32z6"/>
    <w:rsid w:val="00533440"/>
  </w:style>
  <w:style w:type="character" w:customStyle="1" w:styleId="WW8Num32z7">
    <w:name w:val="WW8Num32z7"/>
    <w:rsid w:val="00533440"/>
  </w:style>
  <w:style w:type="character" w:customStyle="1" w:styleId="WW8Num32z8">
    <w:name w:val="WW8Num32z8"/>
    <w:rsid w:val="00533440"/>
  </w:style>
  <w:style w:type="character" w:customStyle="1" w:styleId="WW8Num33z0">
    <w:name w:val="WW8Num33z0"/>
    <w:rsid w:val="00533440"/>
    <w:rPr>
      <w:rFonts w:ascii="Symbol" w:eastAsia="Calibri" w:hAnsi="Symbol" w:cs="Symbol"/>
    </w:rPr>
  </w:style>
  <w:style w:type="character" w:customStyle="1" w:styleId="WW8Num33z1">
    <w:name w:val="WW8Num33z1"/>
    <w:rsid w:val="00533440"/>
    <w:rPr>
      <w:rFonts w:ascii="Courier New" w:hAnsi="Courier New" w:cs="Courier New"/>
    </w:rPr>
  </w:style>
  <w:style w:type="character" w:customStyle="1" w:styleId="WW8Num33z2">
    <w:name w:val="WW8Num33z2"/>
    <w:rsid w:val="00533440"/>
    <w:rPr>
      <w:rFonts w:ascii="Wingdings" w:hAnsi="Wingdings" w:cs="Wingdings"/>
    </w:rPr>
  </w:style>
  <w:style w:type="character" w:customStyle="1" w:styleId="WW8Num34z0">
    <w:name w:val="WW8Num34z0"/>
    <w:rsid w:val="00533440"/>
    <w:rPr>
      <w:rFonts w:ascii="Symbol" w:hAnsi="Symbol" w:cs="Symbol"/>
    </w:rPr>
  </w:style>
  <w:style w:type="character" w:customStyle="1" w:styleId="WW8Num34z1">
    <w:name w:val="WW8Num34z1"/>
    <w:rsid w:val="00533440"/>
    <w:rPr>
      <w:rFonts w:ascii="Courier New" w:hAnsi="Courier New" w:cs="Courier New"/>
    </w:rPr>
  </w:style>
  <w:style w:type="character" w:customStyle="1" w:styleId="WW8Num34z2">
    <w:name w:val="WW8Num34z2"/>
    <w:rsid w:val="00533440"/>
    <w:rPr>
      <w:rFonts w:ascii="Wingdings" w:hAnsi="Wingdings" w:cs="Wingdings"/>
    </w:rPr>
  </w:style>
  <w:style w:type="character" w:customStyle="1" w:styleId="WW8Num35z0">
    <w:name w:val="WW8Num35z0"/>
    <w:rsid w:val="00533440"/>
    <w:rPr>
      <w:rFonts w:ascii="Calibri" w:eastAsia="Times New Roman" w:hAnsi="Calibri" w:cs="Calibri"/>
    </w:rPr>
  </w:style>
  <w:style w:type="character" w:customStyle="1" w:styleId="WW8Num35z1">
    <w:name w:val="WW8Num35z1"/>
    <w:rsid w:val="00533440"/>
    <w:rPr>
      <w:rFonts w:ascii="Courier New" w:hAnsi="Courier New" w:cs="Courier New"/>
    </w:rPr>
  </w:style>
  <w:style w:type="character" w:customStyle="1" w:styleId="WW8Num35z2">
    <w:name w:val="WW8Num35z2"/>
    <w:rsid w:val="00533440"/>
    <w:rPr>
      <w:rFonts w:ascii="Wingdings" w:hAnsi="Wingdings" w:cs="Wingdings"/>
    </w:rPr>
  </w:style>
  <w:style w:type="character" w:customStyle="1" w:styleId="WW8Num35z3">
    <w:name w:val="WW8Num35z3"/>
    <w:rsid w:val="00533440"/>
    <w:rPr>
      <w:rFonts w:ascii="Symbol" w:hAnsi="Symbol" w:cs="Symbol"/>
    </w:rPr>
  </w:style>
  <w:style w:type="character" w:customStyle="1" w:styleId="WW8Num36z0">
    <w:name w:val="WW8Num36z0"/>
    <w:rsid w:val="00533440"/>
    <w:rPr>
      <w:lang w:val="el-GR"/>
    </w:rPr>
  </w:style>
  <w:style w:type="character" w:customStyle="1" w:styleId="WW8Num36z1">
    <w:name w:val="WW8Num36z1"/>
    <w:rsid w:val="00533440"/>
  </w:style>
  <w:style w:type="character" w:customStyle="1" w:styleId="WW8Num36z2">
    <w:name w:val="WW8Num36z2"/>
    <w:rsid w:val="00533440"/>
  </w:style>
  <w:style w:type="character" w:customStyle="1" w:styleId="WW8Num36z3">
    <w:name w:val="WW8Num36z3"/>
    <w:rsid w:val="00533440"/>
  </w:style>
  <w:style w:type="character" w:customStyle="1" w:styleId="WW8Num36z4">
    <w:name w:val="WW8Num36z4"/>
    <w:rsid w:val="00533440"/>
  </w:style>
  <w:style w:type="character" w:customStyle="1" w:styleId="WW8Num36z5">
    <w:name w:val="WW8Num36z5"/>
    <w:rsid w:val="00533440"/>
  </w:style>
  <w:style w:type="character" w:customStyle="1" w:styleId="WW8Num36z6">
    <w:name w:val="WW8Num36z6"/>
    <w:rsid w:val="00533440"/>
  </w:style>
  <w:style w:type="character" w:customStyle="1" w:styleId="WW8Num36z7">
    <w:name w:val="WW8Num36z7"/>
    <w:rsid w:val="00533440"/>
  </w:style>
  <w:style w:type="character" w:customStyle="1" w:styleId="WW8Num36z8">
    <w:name w:val="WW8Num36z8"/>
    <w:rsid w:val="00533440"/>
  </w:style>
  <w:style w:type="character" w:customStyle="1" w:styleId="WW8Num37z0">
    <w:name w:val="WW8Num37z0"/>
    <w:rsid w:val="00533440"/>
    <w:rPr>
      <w:rFonts w:ascii="Calibri" w:eastAsia="Times New Roman" w:hAnsi="Calibri" w:cs="Calibri"/>
    </w:rPr>
  </w:style>
  <w:style w:type="character" w:customStyle="1" w:styleId="WW8Num37z1">
    <w:name w:val="WW8Num37z1"/>
    <w:rsid w:val="00533440"/>
    <w:rPr>
      <w:rFonts w:ascii="Courier New" w:hAnsi="Courier New" w:cs="Courier New"/>
    </w:rPr>
  </w:style>
  <w:style w:type="character" w:customStyle="1" w:styleId="WW8Num37z2">
    <w:name w:val="WW8Num37z2"/>
    <w:rsid w:val="00533440"/>
    <w:rPr>
      <w:rFonts w:ascii="Wingdings" w:hAnsi="Wingdings" w:cs="Wingdings"/>
    </w:rPr>
  </w:style>
  <w:style w:type="character" w:customStyle="1" w:styleId="WW8Num37z3">
    <w:name w:val="WW8Num37z3"/>
    <w:rsid w:val="00533440"/>
    <w:rPr>
      <w:rFonts w:ascii="Symbol" w:hAnsi="Symbol" w:cs="Symbol"/>
    </w:rPr>
  </w:style>
  <w:style w:type="character" w:customStyle="1" w:styleId="WW8Num38z0">
    <w:name w:val="WW8Num38z0"/>
    <w:rsid w:val="00533440"/>
  </w:style>
  <w:style w:type="character" w:customStyle="1" w:styleId="WW8Num38z1">
    <w:name w:val="WW8Num38z1"/>
    <w:rsid w:val="00533440"/>
  </w:style>
  <w:style w:type="character" w:customStyle="1" w:styleId="WW8Num38z2">
    <w:name w:val="WW8Num38z2"/>
    <w:rsid w:val="00533440"/>
  </w:style>
  <w:style w:type="character" w:customStyle="1" w:styleId="WW8Num38z3">
    <w:name w:val="WW8Num38z3"/>
    <w:rsid w:val="00533440"/>
  </w:style>
  <w:style w:type="character" w:customStyle="1" w:styleId="WW8Num38z4">
    <w:name w:val="WW8Num38z4"/>
    <w:rsid w:val="00533440"/>
  </w:style>
  <w:style w:type="character" w:customStyle="1" w:styleId="WW8Num38z5">
    <w:name w:val="WW8Num38z5"/>
    <w:rsid w:val="00533440"/>
  </w:style>
  <w:style w:type="character" w:customStyle="1" w:styleId="WW8Num38z6">
    <w:name w:val="WW8Num38z6"/>
    <w:rsid w:val="00533440"/>
  </w:style>
  <w:style w:type="character" w:customStyle="1" w:styleId="WW8Num38z7">
    <w:name w:val="WW8Num38z7"/>
    <w:rsid w:val="00533440"/>
  </w:style>
  <w:style w:type="character" w:customStyle="1" w:styleId="WW8Num38z8">
    <w:name w:val="WW8Num38z8"/>
    <w:rsid w:val="00533440"/>
  </w:style>
  <w:style w:type="character" w:customStyle="1" w:styleId="WW-DefaultParagraphFont111111111111111">
    <w:name w:val="WW-Default Paragraph Font111111111111111"/>
    <w:rsid w:val="00533440"/>
  </w:style>
  <w:style w:type="character" w:customStyle="1" w:styleId="WW8Num4z1">
    <w:name w:val="WW8Num4z1"/>
    <w:rsid w:val="00533440"/>
    <w:rPr>
      <w:rFonts w:cs="Times New Roman"/>
    </w:rPr>
  </w:style>
  <w:style w:type="character" w:customStyle="1" w:styleId="WW8Num5z1">
    <w:name w:val="WW8Num5z1"/>
    <w:rsid w:val="00533440"/>
    <w:rPr>
      <w:rFonts w:cs="Times New Roman"/>
    </w:rPr>
  </w:style>
  <w:style w:type="character" w:customStyle="1" w:styleId="WW8Num6z1">
    <w:name w:val="WW8Num6z1"/>
    <w:rsid w:val="0053344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533440"/>
  </w:style>
  <w:style w:type="character" w:customStyle="1" w:styleId="WW8Num29z5">
    <w:name w:val="WW8Num29z5"/>
    <w:rsid w:val="00533440"/>
  </w:style>
  <w:style w:type="character" w:customStyle="1" w:styleId="WW8Num29z6">
    <w:name w:val="WW8Num29z6"/>
    <w:rsid w:val="00533440"/>
  </w:style>
  <w:style w:type="character" w:customStyle="1" w:styleId="WW8Num29z7">
    <w:name w:val="WW8Num29z7"/>
    <w:rsid w:val="00533440"/>
  </w:style>
  <w:style w:type="character" w:customStyle="1" w:styleId="WW8Num29z8">
    <w:name w:val="WW8Num29z8"/>
    <w:rsid w:val="00533440"/>
  </w:style>
  <w:style w:type="character" w:customStyle="1" w:styleId="WW8Num30z3">
    <w:name w:val="WW8Num30z3"/>
    <w:rsid w:val="00533440"/>
    <w:rPr>
      <w:rFonts w:ascii="Symbol" w:hAnsi="Symbol" w:cs="Symbol"/>
    </w:rPr>
  </w:style>
  <w:style w:type="character" w:customStyle="1" w:styleId="WW8Num31z1">
    <w:name w:val="WW8Num31z1"/>
    <w:rsid w:val="00533440"/>
  </w:style>
  <w:style w:type="character" w:customStyle="1" w:styleId="WW8Num31z2">
    <w:name w:val="WW8Num31z2"/>
    <w:rsid w:val="00533440"/>
  </w:style>
  <w:style w:type="character" w:customStyle="1" w:styleId="WW8Num31z3">
    <w:name w:val="WW8Num31z3"/>
    <w:rsid w:val="00533440"/>
  </w:style>
  <w:style w:type="character" w:customStyle="1" w:styleId="WW8Num31z4">
    <w:name w:val="WW8Num31z4"/>
    <w:rsid w:val="00533440"/>
  </w:style>
  <w:style w:type="character" w:customStyle="1" w:styleId="WW8Num31z5">
    <w:name w:val="WW8Num31z5"/>
    <w:rsid w:val="00533440"/>
  </w:style>
  <w:style w:type="character" w:customStyle="1" w:styleId="WW8Num31z6">
    <w:name w:val="WW8Num31z6"/>
    <w:rsid w:val="00533440"/>
  </w:style>
  <w:style w:type="character" w:customStyle="1" w:styleId="WW8Num31z7">
    <w:name w:val="WW8Num31z7"/>
    <w:rsid w:val="00533440"/>
  </w:style>
  <w:style w:type="character" w:customStyle="1" w:styleId="WW8Num31z8">
    <w:name w:val="WW8Num31z8"/>
    <w:rsid w:val="00533440"/>
  </w:style>
  <w:style w:type="character" w:customStyle="1" w:styleId="WW8Num39z0">
    <w:name w:val="WW8Num39z0"/>
    <w:rsid w:val="00533440"/>
    <w:rPr>
      <w:rFonts w:ascii="Calibri" w:eastAsia="Times New Roman" w:hAnsi="Calibri" w:cs="Calibri"/>
    </w:rPr>
  </w:style>
  <w:style w:type="character" w:customStyle="1" w:styleId="WW8Num39z1">
    <w:name w:val="WW8Num39z1"/>
    <w:rsid w:val="00533440"/>
    <w:rPr>
      <w:rFonts w:ascii="Courier New" w:hAnsi="Courier New" w:cs="Courier New"/>
    </w:rPr>
  </w:style>
  <w:style w:type="character" w:customStyle="1" w:styleId="WW8Num39z2">
    <w:name w:val="WW8Num39z2"/>
    <w:rsid w:val="00533440"/>
    <w:rPr>
      <w:rFonts w:ascii="Wingdings" w:hAnsi="Wingdings" w:cs="Wingdings"/>
    </w:rPr>
  </w:style>
  <w:style w:type="character" w:customStyle="1" w:styleId="WW8Num39z3">
    <w:name w:val="WW8Num39z3"/>
    <w:rsid w:val="00533440"/>
    <w:rPr>
      <w:rFonts w:ascii="Symbol" w:hAnsi="Symbol" w:cs="Symbol"/>
    </w:rPr>
  </w:style>
  <w:style w:type="character" w:customStyle="1" w:styleId="WW8Num40z0">
    <w:name w:val="WW8Num40z0"/>
    <w:rsid w:val="00533440"/>
    <w:rPr>
      <w:rFonts w:ascii="Symbol" w:hAnsi="Symbol" w:cs="Symbol"/>
    </w:rPr>
  </w:style>
  <w:style w:type="character" w:customStyle="1" w:styleId="WW8Num40z1">
    <w:name w:val="WW8Num40z1"/>
    <w:rsid w:val="00533440"/>
    <w:rPr>
      <w:rFonts w:ascii="Courier New" w:hAnsi="Courier New" w:cs="Courier New"/>
    </w:rPr>
  </w:style>
  <w:style w:type="character" w:customStyle="1" w:styleId="WW8Num40z2">
    <w:name w:val="WW8Num40z2"/>
    <w:rsid w:val="00533440"/>
    <w:rPr>
      <w:rFonts w:ascii="Wingdings" w:hAnsi="Wingdings" w:cs="Wingdings"/>
    </w:rPr>
  </w:style>
  <w:style w:type="character" w:customStyle="1" w:styleId="WW8Num41z0">
    <w:name w:val="WW8Num41z0"/>
    <w:rsid w:val="0053344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533440"/>
    <w:rPr>
      <w:rFonts w:cs="Times New Roman"/>
    </w:rPr>
  </w:style>
  <w:style w:type="character" w:customStyle="1" w:styleId="WW8Num41z2">
    <w:name w:val="WW8Num41z2"/>
    <w:rsid w:val="00533440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533440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533440"/>
  </w:style>
  <w:style w:type="character" w:customStyle="1" w:styleId="Heading1Char">
    <w:name w:val="Heading 1 Char"/>
    <w:rsid w:val="0053344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533440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533440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533440"/>
    <w:rPr>
      <w:sz w:val="24"/>
      <w:szCs w:val="24"/>
      <w:lang w:val="en-GB"/>
    </w:rPr>
  </w:style>
  <w:style w:type="character" w:customStyle="1" w:styleId="FooterChar">
    <w:name w:val="Footer Char"/>
    <w:rsid w:val="00533440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533440"/>
    <w:rPr>
      <w:sz w:val="16"/>
    </w:rPr>
  </w:style>
  <w:style w:type="character" w:styleId="-">
    <w:name w:val="Hyperlink"/>
    <w:uiPriority w:val="99"/>
    <w:rsid w:val="00533440"/>
    <w:rPr>
      <w:color w:val="0000FF"/>
      <w:u w:val="single"/>
    </w:rPr>
  </w:style>
  <w:style w:type="character" w:customStyle="1" w:styleId="HeaderChar">
    <w:name w:val="Header Char"/>
    <w:rsid w:val="00533440"/>
    <w:rPr>
      <w:rFonts w:cs="Times New Roman"/>
      <w:sz w:val="24"/>
      <w:szCs w:val="24"/>
      <w:lang w:val="en-GB"/>
    </w:rPr>
  </w:style>
  <w:style w:type="character" w:styleId="a3">
    <w:name w:val="page number"/>
    <w:rsid w:val="00533440"/>
    <w:rPr>
      <w:rFonts w:cs="Times New Roman"/>
    </w:rPr>
  </w:style>
  <w:style w:type="character" w:customStyle="1" w:styleId="BalloonTextChar">
    <w:name w:val="Balloon Text Char"/>
    <w:rsid w:val="00533440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533440"/>
    <w:rPr>
      <w:rFonts w:cs="Times New Roman"/>
      <w:lang w:val="en-GB"/>
    </w:rPr>
  </w:style>
  <w:style w:type="character" w:customStyle="1" w:styleId="CommentSubjectChar">
    <w:name w:val="Comment Subject Char"/>
    <w:rsid w:val="00533440"/>
    <w:rPr>
      <w:rFonts w:cs="Times New Roman"/>
      <w:b/>
      <w:bCs/>
      <w:lang w:val="en-GB"/>
    </w:rPr>
  </w:style>
  <w:style w:type="character" w:customStyle="1" w:styleId="BodyTextChar">
    <w:name w:val="Body Text Char"/>
    <w:rsid w:val="00533440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533440"/>
    <w:rPr>
      <w:rFonts w:cs="Times New Roman"/>
      <w:color w:val="808080"/>
    </w:rPr>
  </w:style>
  <w:style w:type="character" w:customStyle="1" w:styleId="a4">
    <w:name w:val="Χαρακτήρες υποσημείωσης"/>
    <w:rsid w:val="00533440"/>
    <w:rPr>
      <w:rFonts w:cs="Times New Roman"/>
      <w:vertAlign w:val="superscript"/>
    </w:rPr>
  </w:style>
  <w:style w:type="character" w:customStyle="1" w:styleId="FootnoteTextChar">
    <w:name w:val="Footnote Text Char"/>
    <w:rsid w:val="00533440"/>
    <w:rPr>
      <w:rFonts w:ascii="Calibri" w:hAnsi="Calibri" w:cs="Times New Roman"/>
      <w:lang w:val="x-none"/>
    </w:rPr>
  </w:style>
  <w:style w:type="character" w:customStyle="1" w:styleId="Heading3Char">
    <w:name w:val="Heading 3 Char"/>
    <w:rsid w:val="00533440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533440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53344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533440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533440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533440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533440"/>
    <w:rPr>
      <w:vertAlign w:val="superscript"/>
    </w:rPr>
  </w:style>
  <w:style w:type="character" w:customStyle="1" w:styleId="FootnoteReference2">
    <w:name w:val="Footnote Reference2"/>
    <w:rsid w:val="00533440"/>
    <w:rPr>
      <w:vertAlign w:val="superscript"/>
    </w:rPr>
  </w:style>
  <w:style w:type="character" w:customStyle="1" w:styleId="EndnoteReference1">
    <w:name w:val="Endnote Reference1"/>
    <w:rsid w:val="00533440"/>
    <w:rPr>
      <w:vertAlign w:val="superscript"/>
    </w:rPr>
  </w:style>
  <w:style w:type="character" w:customStyle="1" w:styleId="a6">
    <w:name w:val="Κουκκίδες"/>
    <w:rsid w:val="00533440"/>
    <w:rPr>
      <w:rFonts w:ascii="OpenSymbol" w:eastAsia="OpenSymbol" w:hAnsi="OpenSymbol" w:cs="OpenSymbol"/>
    </w:rPr>
  </w:style>
  <w:style w:type="character" w:styleId="a7">
    <w:name w:val="Strong"/>
    <w:qFormat/>
    <w:rsid w:val="00533440"/>
    <w:rPr>
      <w:b/>
      <w:bCs/>
    </w:rPr>
  </w:style>
  <w:style w:type="character" w:customStyle="1" w:styleId="a8">
    <w:name w:val="Σύμβολο υποσημείωσης"/>
    <w:rsid w:val="00533440"/>
    <w:rPr>
      <w:vertAlign w:val="superscript"/>
    </w:rPr>
  </w:style>
  <w:style w:type="character" w:styleId="a9">
    <w:name w:val="Emphasis"/>
    <w:qFormat/>
    <w:rsid w:val="00533440"/>
    <w:rPr>
      <w:i/>
      <w:iCs/>
    </w:rPr>
  </w:style>
  <w:style w:type="character" w:customStyle="1" w:styleId="aa">
    <w:name w:val="Χαρακτήρες αρίθμησης"/>
    <w:rsid w:val="00533440"/>
  </w:style>
  <w:style w:type="character" w:customStyle="1" w:styleId="normalwithoutspacingChar">
    <w:name w:val="normal_without_spacing Char"/>
    <w:rsid w:val="00533440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533440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533440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533440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533440"/>
  </w:style>
  <w:style w:type="character" w:customStyle="1" w:styleId="BodyTextIndent3Char">
    <w:name w:val="Body Text Indent 3 Char"/>
    <w:rsid w:val="00533440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533440"/>
    <w:rPr>
      <w:vertAlign w:val="superscript"/>
    </w:rPr>
  </w:style>
  <w:style w:type="character" w:customStyle="1" w:styleId="WW-EndnoteReference">
    <w:name w:val="WW-Endnote Reference"/>
    <w:rsid w:val="00533440"/>
    <w:rPr>
      <w:vertAlign w:val="superscript"/>
    </w:rPr>
  </w:style>
  <w:style w:type="character" w:customStyle="1" w:styleId="FootnoteReference1">
    <w:name w:val="Footnote Reference1"/>
    <w:rsid w:val="00533440"/>
    <w:rPr>
      <w:vertAlign w:val="superscript"/>
    </w:rPr>
  </w:style>
  <w:style w:type="character" w:customStyle="1" w:styleId="FootnoteTextChar2">
    <w:name w:val="Footnote Text Char2"/>
    <w:rsid w:val="00533440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53344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533440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533440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533440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533440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533440"/>
    <w:rPr>
      <w:vertAlign w:val="superscript"/>
    </w:rPr>
  </w:style>
  <w:style w:type="character" w:customStyle="1" w:styleId="WW-EndnoteReference1">
    <w:name w:val="WW-Endnote Reference1"/>
    <w:rsid w:val="00533440"/>
    <w:rPr>
      <w:vertAlign w:val="superscript"/>
    </w:rPr>
  </w:style>
  <w:style w:type="character" w:customStyle="1" w:styleId="WW-FootnoteReference2">
    <w:name w:val="WW-Footnote Reference2"/>
    <w:rsid w:val="00533440"/>
    <w:rPr>
      <w:vertAlign w:val="superscript"/>
    </w:rPr>
  </w:style>
  <w:style w:type="character" w:customStyle="1" w:styleId="WW-EndnoteReference2">
    <w:name w:val="WW-Endnote Reference2"/>
    <w:rsid w:val="00533440"/>
    <w:rPr>
      <w:vertAlign w:val="superscript"/>
    </w:rPr>
  </w:style>
  <w:style w:type="character" w:customStyle="1" w:styleId="FootnoteTextChar3">
    <w:name w:val="Footnote Text Char3"/>
    <w:rsid w:val="00533440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53344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533440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533440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533440"/>
    <w:rPr>
      <w:vertAlign w:val="superscript"/>
    </w:rPr>
  </w:style>
  <w:style w:type="character" w:customStyle="1" w:styleId="13">
    <w:name w:val="Παραπομπή σημείωσης τέλους1"/>
    <w:rsid w:val="00533440"/>
    <w:rPr>
      <w:vertAlign w:val="superscript"/>
    </w:rPr>
  </w:style>
  <w:style w:type="character" w:customStyle="1" w:styleId="Char">
    <w:name w:val="Κείμενο πλαισίου Char"/>
    <w:rsid w:val="00533440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533440"/>
    <w:rPr>
      <w:sz w:val="16"/>
      <w:szCs w:val="16"/>
    </w:rPr>
  </w:style>
  <w:style w:type="character" w:customStyle="1" w:styleId="Char0">
    <w:name w:val="Κείμενο σχολίου Char"/>
    <w:rsid w:val="00533440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533440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533440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533440"/>
    <w:rPr>
      <w:vertAlign w:val="superscript"/>
    </w:rPr>
  </w:style>
  <w:style w:type="character" w:customStyle="1" w:styleId="WW-EndnoteReference3">
    <w:name w:val="WW-Endnote Reference3"/>
    <w:rsid w:val="00533440"/>
    <w:rPr>
      <w:vertAlign w:val="superscript"/>
    </w:rPr>
  </w:style>
  <w:style w:type="character" w:customStyle="1" w:styleId="WW-FootnoteReference4">
    <w:name w:val="WW-Footnote Reference4"/>
    <w:rsid w:val="00533440"/>
    <w:rPr>
      <w:vertAlign w:val="superscript"/>
    </w:rPr>
  </w:style>
  <w:style w:type="character" w:customStyle="1" w:styleId="WW-EndnoteReference4">
    <w:name w:val="WW-Endnote Reference4"/>
    <w:rsid w:val="00533440"/>
    <w:rPr>
      <w:vertAlign w:val="superscript"/>
    </w:rPr>
  </w:style>
  <w:style w:type="character" w:customStyle="1" w:styleId="WW-FootnoteReference5">
    <w:name w:val="WW-Footnote Reference5"/>
    <w:rsid w:val="00533440"/>
    <w:rPr>
      <w:vertAlign w:val="superscript"/>
    </w:rPr>
  </w:style>
  <w:style w:type="character" w:customStyle="1" w:styleId="WW-EndnoteReference5">
    <w:name w:val="WW-Endnote Reference5"/>
    <w:rsid w:val="00533440"/>
    <w:rPr>
      <w:vertAlign w:val="superscript"/>
    </w:rPr>
  </w:style>
  <w:style w:type="character" w:customStyle="1" w:styleId="WW-FootnoteReference6">
    <w:name w:val="WW-Footnote Reference6"/>
    <w:rsid w:val="00533440"/>
    <w:rPr>
      <w:vertAlign w:val="superscript"/>
    </w:rPr>
  </w:style>
  <w:style w:type="character" w:styleId="-0">
    <w:name w:val="FollowedHyperlink"/>
    <w:rsid w:val="00533440"/>
    <w:rPr>
      <w:color w:val="800000"/>
      <w:u w:val="single"/>
    </w:rPr>
  </w:style>
  <w:style w:type="character" w:customStyle="1" w:styleId="WW-EndnoteReference6">
    <w:name w:val="WW-Endnote Reference6"/>
    <w:rsid w:val="00533440"/>
    <w:rPr>
      <w:vertAlign w:val="superscript"/>
    </w:rPr>
  </w:style>
  <w:style w:type="character" w:customStyle="1" w:styleId="WW-FootnoteReference7">
    <w:name w:val="WW-Footnote Reference7"/>
    <w:rsid w:val="00533440"/>
    <w:rPr>
      <w:vertAlign w:val="superscript"/>
    </w:rPr>
  </w:style>
  <w:style w:type="character" w:customStyle="1" w:styleId="WW-EndnoteReference7">
    <w:name w:val="WW-Endnote Reference7"/>
    <w:rsid w:val="00533440"/>
    <w:rPr>
      <w:vertAlign w:val="superscript"/>
    </w:rPr>
  </w:style>
  <w:style w:type="character" w:customStyle="1" w:styleId="WW-FootnoteReference8">
    <w:name w:val="WW-Footnote Reference8"/>
    <w:rsid w:val="00533440"/>
    <w:rPr>
      <w:vertAlign w:val="superscript"/>
    </w:rPr>
  </w:style>
  <w:style w:type="character" w:customStyle="1" w:styleId="WW-EndnoteReference8">
    <w:name w:val="WW-Endnote Reference8"/>
    <w:rsid w:val="00533440"/>
    <w:rPr>
      <w:vertAlign w:val="superscript"/>
    </w:rPr>
  </w:style>
  <w:style w:type="character" w:customStyle="1" w:styleId="WW-FootnoteReference9">
    <w:name w:val="WW-Footnote Reference9"/>
    <w:rsid w:val="00533440"/>
    <w:rPr>
      <w:vertAlign w:val="superscript"/>
    </w:rPr>
  </w:style>
  <w:style w:type="character" w:customStyle="1" w:styleId="WW-EndnoteReference9">
    <w:name w:val="WW-Endnote Reference9"/>
    <w:rsid w:val="00533440"/>
    <w:rPr>
      <w:vertAlign w:val="superscript"/>
    </w:rPr>
  </w:style>
  <w:style w:type="character" w:customStyle="1" w:styleId="WW-FootnoteReference10">
    <w:name w:val="WW-Footnote Reference10"/>
    <w:rsid w:val="00533440"/>
    <w:rPr>
      <w:vertAlign w:val="superscript"/>
    </w:rPr>
  </w:style>
  <w:style w:type="character" w:customStyle="1" w:styleId="WW-EndnoteReference10">
    <w:name w:val="WW-Endnote Reference10"/>
    <w:rsid w:val="00533440"/>
    <w:rPr>
      <w:vertAlign w:val="superscript"/>
    </w:rPr>
  </w:style>
  <w:style w:type="character" w:customStyle="1" w:styleId="WW-FootnoteReference11">
    <w:name w:val="WW-Footnote Reference11"/>
    <w:rsid w:val="00533440"/>
    <w:rPr>
      <w:vertAlign w:val="superscript"/>
    </w:rPr>
  </w:style>
  <w:style w:type="character" w:customStyle="1" w:styleId="WW-EndnoteReference11">
    <w:name w:val="WW-Endnote Reference11"/>
    <w:rsid w:val="00533440"/>
    <w:rPr>
      <w:vertAlign w:val="superscript"/>
    </w:rPr>
  </w:style>
  <w:style w:type="character" w:customStyle="1" w:styleId="WW-FootnoteReference12">
    <w:name w:val="WW-Footnote Reference12"/>
    <w:rsid w:val="00533440"/>
    <w:rPr>
      <w:vertAlign w:val="superscript"/>
    </w:rPr>
  </w:style>
  <w:style w:type="character" w:customStyle="1" w:styleId="WW-EndnoteReference12">
    <w:name w:val="WW-Endnote Reference12"/>
    <w:rsid w:val="00533440"/>
    <w:rPr>
      <w:vertAlign w:val="superscript"/>
    </w:rPr>
  </w:style>
  <w:style w:type="character" w:customStyle="1" w:styleId="WW-FootnoteReference13">
    <w:name w:val="WW-Footnote Reference13"/>
    <w:rsid w:val="00533440"/>
    <w:rPr>
      <w:vertAlign w:val="superscript"/>
    </w:rPr>
  </w:style>
  <w:style w:type="character" w:customStyle="1" w:styleId="WW-EndnoteReference13">
    <w:name w:val="WW-Endnote Reference13"/>
    <w:rsid w:val="00533440"/>
    <w:rPr>
      <w:vertAlign w:val="superscript"/>
    </w:rPr>
  </w:style>
  <w:style w:type="character" w:customStyle="1" w:styleId="22">
    <w:name w:val="Παραπομπή υποσημείωσης2"/>
    <w:rsid w:val="00533440"/>
    <w:rPr>
      <w:vertAlign w:val="superscript"/>
    </w:rPr>
  </w:style>
  <w:style w:type="character" w:customStyle="1" w:styleId="23">
    <w:name w:val="Παραπομπή σημείωσης τέλους2"/>
    <w:rsid w:val="00533440"/>
    <w:rPr>
      <w:vertAlign w:val="superscript"/>
    </w:rPr>
  </w:style>
  <w:style w:type="character" w:customStyle="1" w:styleId="WW-FootnoteReference14">
    <w:name w:val="WW-Footnote Reference14"/>
    <w:rsid w:val="00533440"/>
    <w:rPr>
      <w:vertAlign w:val="superscript"/>
    </w:rPr>
  </w:style>
  <w:style w:type="character" w:customStyle="1" w:styleId="WW-EndnoteReference14">
    <w:name w:val="WW-Endnote Reference14"/>
    <w:rsid w:val="00533440"/>
    <w:rPr>
      <w:vertAlign w:val="superscript"/>
    </w:rPr>
  </w:style>
  <w:style w:type="character" w:customStyle="1" w:styleId="WW-FootnoteReference15">
    <w:name w:val="WW-Footnote Reference15"/>
    <w:rsid w:val="00533440"/>
    <w:rPr>
      <w:vertAlign w:val="superscript"/>
    </w:rPr>
  </w:style>
  <w:style w:type="character" w:customStyle="1" w:styleId="WW-EndnoteReference15">
    <w:name w:val="WW-Endnote Reference15"/>
    <w:rsid w:val="00533440"/>
    <w:rPr>
      <w:vertAlign w:val="superscript"/>
    </w:rPr>
  </w:style>
  <w:style w:type="character" w:styleId="ab">
    <w:name w:val="footnote reference"/>
    <w:rsid w:val="00533440"/>
    <w:rPr>
      <w:vertAlign w:val="superscript"/>
    </w:rPr>
  </w:style>
  <w:style w:type="character" w:styleId="ac">
    <w:name w:val="endnote reference"/>
    <w:rsid w:val="00533440"/>
    <w:rPr>
      <w:vertAlign w:val="superscript"/>
    </w:rPr>
  </w:style>
  <w:style w:type="paragraph" w:customStyle="1" w:styleId="ad">
    <w:name w:val="Επικεφαλίδα"/>
    <w:basedOn w:val="a"/>
    <w:next w:val="ae"/>
    <w:rsid w:val="0053344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533440"/>
    <w:pPr>
      <w:spacing w:after="240"/>
    </w:pPr>
  </w:style>
  <w:style w:type="character" w:customStyle="1" w:styleId="Char2">
    <w:name w:val="Σώμα κειμένου Char"/>
    <w:basedOn w:val="a0"/>
    <w:link w:val="ae"/>
    <w:rsid w:val="00533440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533440"/>
    <w:rPr>
      <w:rFonts w:cs="Mangal"/>
    </w:rPr>
  </w:style>
  <w:style w:type="paragraph" w:styleId="af0">
    <w:name w:val="caption"/>
    <w:basedOn w:val="a"/>
    <w:qFormat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533440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533440"/>
    <w:pPr>
      <w:numPr>
        <w:numId w:val="5"/>
      </w:numPr>
      <w:spacing w:after="100"/>
    </w:pPr>
    <w:rPr>
      <w:rFonts w:eastAsia="MS Mincho"/>
      <w:lang w:val="en-US" w:eastAsia="ja-JP"/>
    </w:rPr>
  </w:style>
  <w:style w:type="paragraph" w:customStyle="1" w:styleId="16">
    <w:name w:val="Ημερομηνία1"/>
    <w:basedOn w:val="a"/>
    <w:next w:val="a"/>
    <w:rsid w:val="00533440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533440"/>
  </w:style>
  <w:style w:type="paragraph" w:customStyle="1" w:styleId="inserttext">
    <w:name w:val="insert text"/>
    <w:basedOn w:val="a"/>
    <w:rsid w:val="00533440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533440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533440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533440"/>
  </w:style>
  <w:style w:type="character" w:customStyle="1" w:styleId="Char4">
    <w:name w:val="Κεφαλίδα Char"/>
    <w:basedOn w:val="a0"/>
    <w:link w:val="af3"/>
    <w:rsid w:val="00533440"/>
    <w:rPr>
      <w:rFonts w:ascii="Calibri" w:eastAsia="Times New Roman" w:hAnsi="Calibri" w:cs="Calibri"/>
      <w:szCs w:val="24"/>
      <w:lang w:val="en-GB" w:eastAsia="zh-CN"/>
    </w:rPr>
  </w:style>
  <w:style w:type="paragraph" w:customStyle="1" w:styleId="17">
    <w:name w:val="Κείμενο πλαισίου1"/>
    <w:basedOn w:val="a"/>
    <w:rsid w:val="00533440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533440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533440"/>
    <w:rPr>
      <w:b/>
      <w:bCs/>
    </w:rPr>
  </w:style>
  <w:style w:type="paragraph" w:customStyle="1" w:styleId="18">
    <w:name w:val="Αναθεώρηση1"/>
    <w:rsid w:val="005334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533440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9">
    <w:name w:val="Παράγραφος λίστας1"/>
    <w:basedOn w:val="a"/>
    <w:rsid w:val="00533440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533440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533440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a">
    <w:name w:val="toc 1"/>
    <w:basedOn w:val="a"/>
    <w:next w:val="a"/>
    <w:rsid w:val="00533440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rsid w:val="00533440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rsid w:val="00533440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rsid w:val="00533440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533440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533440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533440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533440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533440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533440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533440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533440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533440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533440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533440"/>
  </w:style>
  <w:style w:type="paragraph" w:styleId="af7">
    <w:name w:val="Body Text Indent"/>
    <w:basedOn w:val="a"/>
    <w:link w:val="Char7"/>
    <w:rsid w:val="00533440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533440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533440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533440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5334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533440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533440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b">
    <w:name w:val="Χωρίς διάστιχο1"/>
    <w:rsid w:val="00533440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533440"/>
    <w:pPr>
      <w:suppressLineNumbers/>
    </w:pPr>
  </w:style>
  <w:style w:type="paragraph" w:customStyle="1" w:styleId="af9">
    <w:name w:val="Επικεφαλίδα πίνακα"/>
    <w:basedOn w:val="af8"/>
    <w:rsid w:val="00533440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533440"/>
  </w:style>
  <w:style w:type="paragraph" w:customStyle="1" w:styleId="Standard">
    <w:name w:val="Standard"/>
    <w:rsid w:val="00533440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33440"/>
    <w:pPr>
      <w:spacing w:after="120"/>
    </w:pPr>
  </w:style>
  <w:style w:type="paragraph" w:customStyle="1" w:styleId="Footnote">
    <w:name w:val="Footnote"/>
    <w:basedOn w:val="Standard"/>
    <w:rsid w:val="00533440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533440"/>
    <w:rPr>
      <w:sz w:val="16"/>
      <w:szCs w:val="16"/>
    </w:rPr>
  </w:style>
  <w:style w:type="paragraph" w:customStyle="1" w:styleId="fooot">
    <w:name w:val="fooot"/>
    <w:basedOn w:val="footers"/>
    <w:rsid w:val="00533440"/>
  </w:style>
  <w:style w:type="paragraph" w:styleId="afa">
    <w:name w:val="Balloon Text"/>
    <w:basedOn w:val="a"/>
    <w:link w:val="Char10"/>
    <w:rsid w:val="00533440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533440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c">
    <w:name w:val="Κείμενο σχολίου1"/>
    <w:basedOn w:val="a"/>
    <w:rsid w:val="00533440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533440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533440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c"/>
    <w:next w:val="1c"/>
    <w:link w:val="Char12"/>
    <w:rsid w:val="00533440"/>
    <w:rPr>
      <w:b/>
      <w:bCs/>
    </w:rPr>
  </w:style>
  <w:style w:type="character" w:customStyle="1" w:styleId="Char12">
    <w:name w:val="Θέμα σχολίου Char1"/>
    <w:basedOn w:val="Char11"/>
    <w:link w:val="afc"/>
    <w:rsid w:val="00533440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5334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533440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533440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">
    <w:name w:val="Λίστα με κουκκίδες 21"/>
    <w:basedOn w:val="a"/>
    <w:rsid w:val="00533440"/>
    <w:pPr>
      <w:numPr>
        <w:numId w:val="3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533440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533440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table" w:styleId="aff">
    <w:name w:val="Table Grid"/>
    <w:basedOn w:val="a1"/>
    <w:uiPriority w:val="59"/>
    <w:rsid w:val="00533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533440"/>
    <w:rPr>
      <w:b/>
      <w:i/>
      <w:spacing w:val="0"/>
      <w:lang w:val="el-GR"/>
    </w:rPr>
  </w:style>
  <w:style w:type="character" w:customStyle="1" w:styleId="NormalBoldChar">
    <w:name w:val="NormalBold Char"/>
    <w:rsid w:val="00533440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533440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533440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character" w:customStyle="1" w:styleId="WW-FootnoteReference17">
    <w:name w:val="WW-Footnote Reference17"/>
    <w:rsid w:val="00533440"/>
    <w:rPr>
      <w:vertAlign w:val="superscript"/>
    </w:rPr>
  </w:style>
  <w:style w:type="character" w:customStyle="1" w:styleId="32">
    <w:name w:val="Παραπομπή υποσημείωσης3"/>
    <w:rsid w:val="0053344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4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533440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533440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533440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533440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533440"/>
    <w:pPr>
      <w:numPr>
        <w:ilvl w:val="4"/>
        <w:numId w:val="2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33440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533440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533440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533440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533440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533440"/>
  </w:style>
  <w:style w:type="character" w:customStyle="1" w:styleId="WW8Num1z1">
    <w:name w:val="WW8Num1z1"/>
    <w:rsid w:val="00533440"/>
  </w:style>
  <w:style w:type="character" w:customStyle="1" w:styleId="WW8Num1z2">
    <w:name w:val="WW8Num1z2"/>
    <w:rsid w:val="00533440"/>
  </w:style>
  <w:style w:type="character" w:customStyle="1" w:styleId="WW8Num1z3">
    <w:name w:val="WW8Num1z3"/>
    <w:rsid w:val="00533440"/>
  </w:style>
  <w:style w:type="character" w:customStyle="1" w:styleId="WW8Num1z4">
    <w:name w:val="WW8Num1z4"/>
    <w:rsid w:val="00533440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533440"/>
  </w:style>
  <w:style w:type="character" w:customStyle="1" w:styleId="WW8Num1z6">
    <w:name w:val="WW8Num1z6"/>
    <w:rsid w:val="00533440"/>
  </w:style>
  <w:style w:type="character" w:customStyle="1" w:styleId="WW8Num1z7">
    <w:name w:val="WW8Num1z7"/>
    <w:rsid w:val="00533440"/>
  </w:style>
  <w:style w:type="character" w:customStyle="1" w:styleId="WW8Num1z8">
    <w:name w:val="WW8Num1z8"/>
    <w:rsid w:val="00533440"/>
  </w:style>
  <w:style w:type="character" w:customStyle="1" w:styleId="WW8Num2z0">
    <w:name w:val="WW8Num2z0"/>
    <w:rsid w:val="00533440"/>
  </w:style>
  <w:style w:type="character" w:customStyle="1" w:styleId="WW8Num2z1">
    <w:name w:val="WW8Num2z1"/>
    <w:rsid w:val="00533440"/>
  </w:style>
  <w:style w:type="character" w:customStyle="1" w:styleId="WW8Num2z2">
    <w:name w:val="WW8Num2z2"/>
    <w:rsid w:val="00533440"/>
  </w:style>
  <w:style w:type="character" w:customStyle="1" w:styleId="WW8Num2z3">
    <w:name w:val="WW8Num2z3"/>
    <w:rsid w:val="00533440"/>
  </w:style>
  <w:style w:type="character" w:customStyle="1" w:styleId="WW8Num2z4">
    <w:name w:val="WW8Num2z4"/>
    <w:rsid w:val="00533440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533440"/>
  </w:style>
  <w:style w:type="character" w:customStyle="1" w:styleId="WW8Num2z6">
    <w:name w:val="WW8Num2z6"/>
    <w:rsid w:val="00533440"/>
  </w:style>
  <w:style w:type="character" w:customStyle="1" w:styleId="WW8Num2z7">
    <w:name w:val="WW8Num2z7"/>
    <w:rsid w:val="00533440"/>
  </w:style>
  <w:style w:type="character" w:customStyle="1" w:styleId="WW8Num2z8">
    <w:name w:val="WW8Num2z8"/>
    <w:rsid w:val="00533440"/>
  </w:style>
  <w:style w:type="character" w:customStyle="1" w:styleId="WW8Num3z0">
    <w:name w:val="WW8Num3z0"/>
    <w:rsid w:val="00533440"/>
    <w:rPr>
      <w:rFonts w:ascii="Symbol" w:hAnsi="Symbol" w:cs="Symbol"/>
      <w:lang w:val="el-GR"/>
    </w:rPr>
  </w:style>
  <w:style w:type="character" w:customStyle="1" w:styleId="WW8Num4z0">
    <w:name w:val="WW8Num4z0"/>
    <w:rsid w:val="00533440"/>
    <w:rPr>
      <w:lang w:val="el-GR"/>
    </w:rPr>
  </w:style>
  <w:style w:type="character" w:customStyle="1" w:styleId="WW8Num5z0">
    <w:name w:val="WW8Num5z0"/>
    <w:rsid w:val="00533440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533440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533440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533440"/>
    <w:rPr>
      <w:b/>
      <w:bCs/>
      <w:szCs w:val="22"/>
      <w:lang w:val="el-GR"/>
    </w:rPr>
  </w:style>
  <w:style w:type="character" w:customStyle="1" w:styleId="WW8Num8z1">
    <w:name w:val="WW8Num8z1"/>
    <w:rsid w:val="00533440"/>
  </w:style>
  <w:style w:type="character" w:customStyle="1" w:styleId="WW8Num8z2">
    <w:name w:val="WW8Num8z2"/>
    <w:rsid w:val="00533440"/>
  </w:style>
  <w:style w:type="character" w:customStyle="1" w:styleId="WW8Num8z3">
    <w:name w:val="WW8Num8z3"/>
    <w:rsid w:val="00533440"/>
  </w:style>
  <w:style w:type="character" w:customStyle="1" w:styleId="WW8Num8z4">
    <w:name w:val="WW8Num8z4"/>
    <w:rsid w:val="00533440"/>
  </w:style>
  <w:style w:type="character" w:customStyle="1" w:styleId="WW8Num8z5">
    <w:name w:val="WW8Num8z5"/>
    <w:rsid w:val="00533440"/>
  </w:style>
  <w:style w:type="character" w:customStyle="1" w:styleId="WW8Num8z6">
    <w:name w:val="WW8Num8z6"/>
    <w:rsid w:val="00533440"/>
  </w:style>
  <w:style w:type="character" w:customStyle="1" w:styleId="WW8Num8z7">
    <w:name w:val="WW8Num8z7"/>
    <w:rsid w:val="00533440"/>
  </w:style>
  <w:style w:type="character" w:customStyle="1" w:styleId="WW8Num8z8">
    <w:name w:val="WW8Num8z8"/>
    <w:rsid w:val="00533440"/>
  </w:style>
  <w:style w:type="character" w:customStyle="1" w:styleId="WW8Num9z0">
    <w:name w:val="WW8Num9z0"/>
    <w:rsid w:val="00533440"/>
    <w:rPr>
      <w:b/>
      <w:bCs/>
      <w:szCs w:val="22"/>
      <w:lang w:val="el-GR"/>
    </w:rPr>
  </w:style>
  <w:style w:type="character" w:customStyle="1" w:styleId="WW8Num9z1">
    <w:name w:val="WW8Num9z1"/>
    <w:rsid w:val="00533440"/>
    <w:rPr>
      <w:rFonts w:eastAsia="Calibri"/>
      <w:lang w:val="el-GR"/>
    </w:rPr>
  </w:style>
  <w:style w:type="character" w:customStyle="1" w:styleId="WW8Num9z2">
    <w:name w:val="WW8Num9z2"/>
    <w:rsid w:val="00533440"/>
  </w:style>
  <w:style w:type="character" w:customStyle="1" w:styleId="WW8Num9z3">
    <w:name w:val="WW8Num9z3"/>
    <w:rsid w:val="00533440"/>
  </w:style>
  <w:style w:type="character" w:customStyle="1" w:styleId="WW8Num9z4">
    <w:name w:val="WW8Num9z4"/>
    <w:rsid w:val="00533440"/>
  </w:style>
  <w:style w:type="character" w:customStyle="1" w:styleId="WW8Num9z5">
    <w:name w:val="WW8Num9z5"/>
    <w:rsid w:val="00533440"/>
  </w:style>
  <w:style w:type="character" w:customStyle="1" w:styleId="WW8Num9z6">
    <w:name w:val="WW8Num9z6"/>
    <w:rsid w:val="00533440"/>
  </w:style>
  <w:style w:type="character" w:customStyle="1" w:styleId="WW8Num9z7">
    <w:name w:val="WW8Num9z7"/>
    <w:rsid w:val="00533440"/>
  </w:style>
  <w:style w:type="character" w:customStyle="1" w:styleId="WW8Num9z8">
    <w:name w:val="WW8Num9z8"/>
    <w:rsid w:val="00533440"/>
  </w:style>
  <w:style w:type="character" w:customStyle="1" w:styleId="WW8Num10z0">
    <w:name w:val="WW8Num10z0"/>
    <w:rsid w:val="00533440"/>
    <w:rPr>
      <w:rFonts w:ascii="Symbol" w:hAnsi="Symbol" w:cs="OpenSymbol"/>
      <w:color w:val="5B9BD5"/>
    </w:rPr>
  </w:style>
  <w:style w:type="character" w:customStyle="1" w:styleId="WW8Num7z1">
    <w:name w:val="WW8Num7z1"/>
    <w:rsid w:val="00533440"/>
  </w:style>
  <w:style w:type="character" w:customStyle="1" w:styleId="WW8Num7z2">
    <w:name w:val="WW8Num7z2"/>
    <w:rsid w:val="00533440"/>
  </w:style>
  <w:style w:type="character" w:customStyle="1" w:styleId="WW8Num7z3">
    <w:name w:val="WW8Num7z3"/>
    <w:rsid w:val="00533440"/>
  </w:style>
  <w:style w:type="character" w:customStyle="1" w:styleId="WW8Num7z4">
    <w:name w:val="WW8Num7z4"/>
    <w:rsid w:val="00533440"/>
  </w:style>
  <w:style w:type="character" w:customStyle="1" w:styleId="WW8Num7z5">
    <w:name w:val="WW8Num7z5"/>
    <w:rsid w:val="00533440"/>
  </w:style>
  <w:style w:type="character" w:customStyle="1" w:styleId="WW8Num7z6">
    <w:name w:val="WW8Num7z6"/>
    <w:rsid w:val="00533440"/>
  </w:style>
  <w:style w:type="character" w:customStyle="1" w:styleId="WW8Num7z7">
    <w:name w:val="WW8Num7z7"/>
    <w:rsid w:val="00533440"/>
  </w:style>
  <w:style w:type="character" w:customStyle="1" w:styleId="WW8Num7z8">
    <w:name w:val="WW8Num7z8"/>
    <w:rsid w:val="00533440"/>
  </w:style>
  <w:style w:type="character" w:customStyle="1" w:styleId="10">
    <w:name w:val="Προεπιλεγμένη γραμματοσειρά1"/>
    <w:rsid w:val="00533440"/>
  </w:style>
  <w:style w:type="character" w:customStyle="1" w:styleId="WW-DefaultParagraphFont">
    <w:name w:val="WW-Default Paragraph Font"/>
    <w:rsid w:val="00533440"/>
  </w:style>
  <w:style w:type="character" w:customStyle="1" w:styleId="30">
    <w:name w:val="Προεπιλεγμένη γραμματοσειρά3"/>
    <w:rsid w:val="00533440"/>
  </w:style>
  <w:style w:type="character" w:customStyle="1" w:styleId="WW-DefaultParagraphFont1">
    <w:name w:val="WW-Default Paragraph Font1"/>
    <w:rsid w:val="00533440"/>
  </w:style>
  <w:style w:type="character" w:customStyle="1" w:styleId="WW8Num10z1">
    <w:name w:val="WW8Num10z1"/>
    <w:rsid w:val="00533440"/>
    <w:rPr>
      <w:rFonts w:eastAsia="Calibri"/>
      <w:lang w:val="el-GR"/>
    </w:rPr>
  </w:style>
  <w:style w:type="character" w:customStyle="1" w:styleId="WW8Num10z2">
    <w:name w:val="WW8Num10z2"/>
    <w:rsid w:val="00533440"/>
  </w:style>
  <w:style w:type="character" w:customStyle="1" w:styleId="WW8Num10z3">
    <w:name w:val="WW8Num10z3"/>
    <w:rsid w:val="00533440"/>
  </w:style>
  <w:style w:type="character" w:customStyle="1" w:styleId="WW8Num10z4">
    <w:name w:val="WW8Num10z4"/>
    <w:rsid w:val="00533440"/>
  </w:style>
  <w:style w:type="character" w:customStyle="1" w:styleId="WW8Num10z5">
    <w:name w:val="WW8Num10z5"/>
    <w:rsid w:val="00533440"/>
  </w:style>
  <w:style w:type="character" w:customStyle="1" w:styleId="WW8Num10z6">
    <w:name w:val="WW8Num10z6"/>
    <w:rsid w:val="00533440"/>
  </w:style>
  <w:style w:type="character" w:customStyle="1" w:styleId="WW8Num10z7">
    <w:name w:val="WW8Num10z7"/>
    <w:rsid w:val="00533440"/>
  </w:style>
  <w:style w:type="character" w:customStyle="1" w:styleId="WW8Num10z8">
    <w:name w:val="WW8Num10z8"/>
    <w:rsid w:val="00533440"/>
  </w:style>
  <w:style w:type="character" w:customStyle="1" w:styleId="WW8Num11z0">
    <w:name w:val="WW8Num11z0"/>
    <w:rsid w:val="00533440"/>
    <w:rPr>
      <w:rFonts w:ascii="Symbol" w:hAnsi="Symbol" w:cs="OpenSymbol"/>
    </w:rPr>
  </w:style>
  <w:style w:type="character" w:customStyle="1" w:styleId="DefaultParagraphFont2">
    <w:name w:val="Default Paragraph Font2"/>
    <w:rsid w:val="00533440"/>
  </w:style>
  <w:style w:type="character" w:customStyle="1" w:styleId="WW8Num11z1">
    <w:name w:val="WW8Num11z1"/>
    <w:rsid w:val="00533440"/>
  </w:style>
  <w:style w:type="character" w:customStyle="1" w:styleId="WW8Num11z2">
    <w:name w:val="WW8Num11z2"/>
    <w:rsid w:val="00533440"/>
  </w:style>
  <w:style w:type="character" w:customStyle="1" w:styleId="WW8Num11z3">
    <w:name w:val="WW8Num11z3"/>
    <w:rsid w:val="00533440"/>
  </w:style>
  <w:style w:type="character" w:customStyle="1" w:styleId="WW8Num11z4">
    <w:name w:val="WW8Num11z4"/>
    <w:rsid w:val="00533440"/>
  </w:style>
  <w:style w:type="character" w:customStyle="1" w:styleId="WW8Num11z5">
    <w:name w:val="WW8Num11z5"/>
    <w:rsid w:val="00533440"/>
  </w:style>
  <w:style w:type="character" w:customStyle="1" w:styleId="WW8Num11z6">
    <w:name w:val="WW8Num11z6"/>
    <w:rsid w:val="00533440"/>
  </w:style>
  <w:style w:type="character" w:customStyle="1" w:styleId="WW8Num11z7">
    <w:name w:val="WW8Num11z7"/>
    <w:rsid w:val="00533440"/>
  </w:style>
  <w:style w:type="character" w:customStyle="1" w:styleId="WW8Num11z8">
    <w:name w:val="WW8Num11z8"/>
    <w:rsid w:val="00533440"/>
  </w:style>
  <w:style w:type="character" w:customStyle="1" w:styleId="WW8Num12z0">
    <w:name w:val="WW8Num12z0"/>
    <w:rsid w:val="00533440"/>
    <w:rPr>
      <w:b/>
      <w:bCs/>
      <w:szCs w:val="22"/>
      <w:lang w:val="el-GR"/>
    </w:rPr>
  </w:style>
  <w:style w:type="character" w:customStyle="1" w:styleId="WW8Num12z1">
    <w:name w:val="WW8Num12z1"/>
    <w:rsid w:val="00533440"/>
    <w:rPr>
      <w:rFonts w:eastAsia="Calibri"/>
      <w:lang w:val="el-GR"/>
    </w:rPr>
  </w:style>
  <w:style w:type="character" w:customStyle="1" w:styleId="WW8Num12z2">
    <w:name w:val="WW8Num12z2"/>
    <w:rsid w:val="00533440"/>
  </w:style>
  <w:style w:type="character" w:customStyle="1" w:styleId="WW8Num12z3">
    <w:name w:val="WW8Num12z3"/>
    <w:rsid w:val="00533440"/>
  </w:style>
  <w:style w:type="character" w:customStyle="1" w:styleId="WW8Num12z4">
    <w:name w:val="WW8Num12z4"/>
    <w:rsid w:val="00533440"/>
  </w:style>
  <w:style w:type="character" w:customStyle="1" w:styleId="WW8Num12z5">
    <w:name w:val="WW8Num12z5"/>
    <w:rsid w:val="00533440"/>
  </w:style>
  <w:style w:type="character" w:customStyle="1" w:styleId="WW8Num12z6">
    <w:name w:val="WW8Num12z6"/>
    <w:rsid w:val="00533440"/>
  </w:style>
  <w:style w:type="character" w:customStyle="1" w:styleId="WW8Num12z7">
    <w:name w:val="WW8Num12z7"/>
    <w:rsid w:val="00533440"/>
  </w:style>
  <w:style w:type="character" w:customStyle="1" w:styleId="WW8Num12z8">
    <w:name w:val="WW8Num12z8"/>
    <w:rsid w:val="00533440"/>
  </w:style>
  <w:style w:type="character" w:customStyle="1" w:styleId="WW8Num13z0">
    <w:name w:val="WW8Num13z0"/>
    <w:rsid w:val="00533440"/>
    <w:rPr>
      <w:rFonts w:ascii="Symbol" w:hAnsi="Symbol" w:cs="OpenSymbol"/>
    </w:rPr>
  </w:style>
  <w:style w:type="character" w:customStyle="1" w:styleId="WW-DefaultParagraphFont11">
    <w:name w:val="WW-Default Paragraph Font11"/>
    <w:rsid w:val="00533440"/>
  </w:style>
  <w:style w:type="character" w:customStyle="1" w:styleId="WW8Num13z1">
    <w:name w:val="WW8Num13z1"/>
    <w:rsid w:val="00533440"/>
    <w:rPr>
      <w:rFonts w:eastAsia="Calibri"/>
      <w:lang w:val="el-GR"/>
    </w:rPr>
  </w:style>
  <w:style w:type="character" w:customStyle="1" w:styleId="WW8Num13z2">
    <w:name w:val="WW8Num13z2"/>
    <w:rsid w:val="00533440"/>
  </w:style>
  <w:style w:type="character" w:customStyle="1" w:styleId="WW8Num13z3">
    <w:name w:val="WW8Num13z3"/>
    <w:rsid w:val="00533440"/>
  </w:style>
  <w:style w:type="character" w:customStyle="1" w:styleId="WW8Num13z4">
    <w:name w:val="WW8Num13z4"/>
    <w:rsid w:val="00533440"/>
  </w:style>
  <w:style w:type="character" w:customStyle="1" w:styleId="WW8Num13z5">
    <w:name w:val="WW8Num13z5"/>
    <w:rsid w:val="00533440"/>
  </w:style>
  <w:style w:type="character" w:customStyle="1" w:styleId="WW8Num13z6">
    <w:name w:val="WW8Num13z6"/>
    <w:rsid w:val="00533440"/>
  </w:style>
  <w:style w:type="character" w:customStyle="1" w:styleId="WW8Num13z7">
    <w:name w:val="WW8Num13z7"/>
    <w:rsid w:val="00533440"/>
  </w:style>
  <w:style w:type="character" w:customStyle="1" w:styleId="WW8Num13z8">
    <w:name w:val="WW8Num13z8"/>
    <w:rsid w:val="00533440"/>
  </w:style>
  <w:style w:type="character" w:customStyle="1" w:styleId="WW8Num14z0">
    <w:name w:val="WW8Num14z0"/>
    <w:rsid w:val="00533440"/>
    <w:rPr>
      <w:rFonts w:ascii="Symbol" w:hAnsi="Symbol" w:cs="OpenSymbol"/>
    </w:rPr>
  </w:style>
  <w:style w:type="character" w:customStyle="1" w:styleId="WW8Num14z1">
    <w:name w:val="WW8Num14z1"/>
    <w:rsid w:val="00533440"/>
  </w:style>
  <w:style w:type="character" w:customStyle="1" w:styleId="WW8Num14z2">
    <w:name w:val="WW8Num14z2"/>
    <w:rsid w:val="00533440"/>
  </w:style>
  <w:style w:type="character" w:customStyle="1" w:styleId="WW8Num14z3">
    <w:name w:val="WW8Num14z3"/>
    <w:rsid w:val="00533440"/>
  </w:style>
  <w:style w:type="character" w:customStyle="1" w:styleId="WW8Num14z4">
    <w:name w:val="WW8Num14z4"/>
    <w:rsid w:val="00533440"/>
  </w:style>
  <w:style w:type="character" w:customStyle="1" w:styleId="WW8Num14z5">
    <w:name w:val="WW8Num14z5"/>
    <w:rsid w:val="00533440"/>
  </w:style>
  <w:style w:type="character" w:customStyle="1" w:styleId="WW8Num14z6">
    <w:name w:val="WW8Num14z6"/>
    <w:rsid w:val="00533440"/>
  </w:style>
  <w:style w:type="character" w:customStyle="1" w:styleId="WW8Num14z7">
    <w:name w:val="WW8Num14z7"/>
    <w:rsid w:val="00533440"/>
  </w:style>
  <w:style w:type="character" w:customStyle="1" w:styleId="WW8Num14z8">
    <w:name w:val="WW8Num14z8"/>
    <w:rsid w:val="00533440"/>
  </w:style>
  <w:style w:type="character" w:customStyle="1" w:styleId="WW8Num15z0">
    <w:name w:val="WW8Num15z0"/>
    <w:rsid w:val="00533440"/>
  </w:style>
  <w:style w:type="character" w:customStyle="1" w:styleId="WW8Num15z1">
    <w:name w:val="WW8Num15z1"/>
    <w:rsid w:val="00533440"/>
  </w:style>
  <w:style w:type="character" w:customStyle="1" w:styleId="WW8Num15z2">
    <w:name w:val="WW8Num15z2"/>
    <w:rsid w:val="00533440"/>
  </w:style>
  <w:style w:type="character" w:customStyle="1" w:styleId="WW8Num15z3">
    <w:name w:val="WW8Num15z3"/>
    <w:rsid w:val="00533440"/>
  </w:style>
  <w:style w:type="character" w:customStyle="1" w:styleId="WW8Num15z4">
    <w:name w:val="WW8Num15z4"/>
    <w:rsid w:val="00533440"/>
  </w:style>
  <w:style w:type="character" w:customStyle="1" w:styleId="WW8Num15z5">
    <w:name w:val="WW8Num15z5"/>
    <w:rsid w:val="00533440"/>
  </w:style>
  <w:style w:type="character" w:customStyle="1" w:styleId="WW8Num15z6">
    <w:name w:val="WW8Num15z6"/>
    <w:rsid w:val="00533440"/>
  </w:style>
  <w:style w:type="character" w:customStyle="1" w:styleId="WW8Num15z7">
    <w:name w:val="WW8Num15z7"/>
    <w:rsid w:val="00533440"/>
  </w:style>
  <w:style w:type="character" w:customStyle="1" w:styleId="WW8Num15z8">
    <w:name w:val="WW8Num15z8"/>
    <w:rsid w:val="00533440"/>
  </w:style>
  <w:style w:type="character" w:customStyle="1" w:styleId="WW8Num16z0">
    <w:name w:val="WW8Num16z0"/>
    <w:rsid w:val="00533440"/>
  </w:style>
  <w:style w:type="character" w:customStyle="1" w:styleId="WW8Num16z1">
    <w:name w:val="WW8Num16z1"/>
    <w:rsid w:val="00533440"/>
  </w:style>
  <w:style w:type="character" w:customStyle="1" w:styleId="WW8Num16z2">
    <w:name w:val="WW8Num16z2"/>
    <w:rsid w:val="00533440"/>
  </w:style>
  <w:style w:type="character" w:customStyle="1" w:styleId="WW8Num16z3">
    <w:name w:val="WW8Num16z3"/>
    <w:rsid w:val="00533440"/>
  </w:style>
  <w:style w:type="character" w:customStyle="1" w:styleId="WW8Num16z4">
    <w:name w:val="WW8Num16z4"/>
    <w:rsid w:val="00533440"/>
  </w:style>
  <w:style w:type="character" w:customStyle="1" w:styleId="WW8Num16z5">
    <w:name w:val="WW8Num16z5"/>
    <w:rsid w:val="00533440"/>
  </w:style>
  <w:style w:type="character" w:customStyle="1" w:styleId="WW8Num16z6">
    <w:name w:val="WW8Num16z6"/>
    <w:rsid w:val="00533440"/>
  </w:style>
  <w:style w:type="character" w:customStyle="1" w:styleId="WW8Num16z7">
    <w:name w:val="WW8Num16z7"/>
    <w:rsid w:val="00533440"/>
  </w:style>
  <w:style w:type="character" w:customStyle="1" w:styleId="WW8Num16z8">
    <w:name w:val="WW8Num16z8"/>
    <w:rsid w:val="00533440"/>
  </w:style>
  <w:style w:type="character" w:customStyle="1" w:styleId="WW-DefaultParagraphFont111">
    <w:name w:val="WW-Default Paragraph Font111"/>
    <w:rsid w:val="00533440"/>
  </w:style>
  <w:style w:type="character" w:customStyle="1" w:styleId="WW-DefaultParagraphFont1111">
    <w:name w:val="WW-Default Paragraph Font1111"/>
    <w:rsid w:val="00533440"/>
  </w:style>
  <w:style w:type="character" w:customStyle="1" w:styleId="WW-DefaultParagraphFont11111">
    <w:name w:val="WW-Default Paragraph Font11111"/>
    <w:rsid w:val="00533440"/>
  </w:style>
  <w:style w:type="character" w:customStyle="1" w:styleId="WW-DefaultParagraphFont111111">
    <w:name w:val="WW-Default Paragraph Font111111"/>
    <w:rsid w:val="00533440"/>
  </w:style>
  <w:style w:type="character" w:customStyle="1" w:styleId="WW-DefaultParagraphFont1111111">
    <w:name w:val="WW-Default Paragraph Font1111111"/>
    <w:rsid w:val="00533440"/>
  </w:style>
  <w:style w:type="character" w:customStyle="1" w:styleId="WW8Num17z0">
    <w:name w:val="WW8Num17z0"/>
    <w:rsid w:val="00533440"/>
  </w:style>
  <w:style w:type="character" w:customStyle="1" w:styleId="WW8Num17z1">
    <w:name w:val="WW8Num17z1"/>
    <w:rsid w:val="00533440"/>
  </w:style>
  <w:style w:type="character" w:customStyle="1" w:styleId="WW8Num17z2">
    <w:name w:val="WW8Num17z2"/>
    <w:rsid w:val="00533440"/>
  </w:style>
  <w:style w:type="character" w:customStyle="1" w:styleId="WW8Num17z3">
    <w:name w:val="WW8Num17z3"/>
    <w:rsid w:val="00533440"/>
  </w:style>
  <w:style w:type="character" w:customStyle="1" w:styleId="WW8Num17z4">
    <w:name w:val="WW8Num17z4"/>
    <w:rsid w:val="00533440"/>
  </w:style>
  <w:style w:type="character" w:customStyle="1" w:styleId="WW8Num17z5">
    <w:name w:val="WW8Num17z5"/>
    <w:rsid w:val="00533440"/>
  </w:style>
  <w:style w:type="character" w:customStyle="1" w:styleId="WW8Num17z6">
    <w:name w:val="WW8Num17z6"/>
    <w:rsid w:val="00533440"/>
  </w:style>
  <w:style w:type="character" w:customStyle="1" w:styleId="WW8Num17z7">
    <w:name w:val="WW8Num17z7"/>
    <w:rsid w:val="00533440"/>
  </w:style>
  <w:style w:type="character" w:customStyle="1" w:styleId="WW8Num17z8">
    <w:name w:val="WW8Num17z8"/>
    <w:rsid w:val="00533440"/>
  </w:style>
  <w:style w:type="character" w:customStyle="1" w:styleId="WW8Num18z0">
    <w:name w:val="WW8Num18z0"/>
    <w:rsid w:val="00533440"/>
  </w:style>
  <w:style w:type="character" w:customStyle="1" w:styleId="WW8Num18z1">
    <w:name w:val="WW8Num18z1"/>
    <w:rsid w:val="00533440"/>
  </w:style>
  <w:style w:type="character" w:customStyle="1" w:styleId="WW8Num18z2">
    <w:name w:val="WW8Num18z2"/>
    <w:rsid w:val="00533440"/>
  </w:style>
  <w:style w:type="character" w:customStyle="1" w:styleId="WW8Num18z3">
    <w:name w:val="WW8Num18z3"/>
    <w:rsid w:val="00533440"/>
  </w:style>
  <w:style w:type="character" w:customStyle="1" w:styleId="WW8Num18z4">
    <w:name w:val="WW8Num18z4"/>
    <w:rsid w:val="00533440"/>
  </w:style>
  <w:style w:type="character" w:customStyle="1" w:styleId="WW8Num18z5">
    <w:name w:val="WW8Num18z5"/>
    <w:rsid w:val="00533440"/>
  </w:style>
  <w:style w:type="character" w:customStyle="1" w:styleId="WW8Num18z6">
    <w:name w:val="WW8Num18z6"/>
    <w:rsid w:val="00533440"/>
  </w:style>
  <w:style w:type="character" w:customStyle="1" w:styleId="WW8Num18z7">
    <w:name w:val="WW8Num18z7"/>
    <w:rsid w:val="00533440"/>
  </w:style>
  <w:style w:type="character" w:customStyle="1" w:styleId="WW8Num18z8">
    <w:name w:val="WW8Num18z8"/>
    <w:rsid w:val="00533440"/>
  </w:style>
  <w:style w:type="character" w:customStyle="1" w:styleId="WW8Num3z1">
    <w:name w:val="WW8Num3z1"/>
    <w:rsid w:val="00533440"/>
  </w:style>
  <w:style w:type="character" w:customStyle="1" w:styleId="WW8Num3z2">
    <w:name w:val="WW8Num3z2"/>
    <w:rsid w:val="00533440"/>
  </w:style>
  <w:style w:type="character" w:customStyle="1" w:styleId="WW8Num3z3">
    <w:name w:val="WW8Num3z3"/>
    <w:rsid w:val="00533440"/>
  </w:style>
  <w:style w:type="character" w:customStyle="1" w:styleId="WW8Num3z4">
    <w:name w:val="WW8Num3z4"/>
    <w:rsid w:val="00533440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533440"/>
  </w:style>
  <w:style w:type="character" w:customStyle="1" w:styleId="WW8Num3z6">
    <w:name w:val="WW8Num3z6"/>
    <w:rsid w:val="00533440"/>
  </w:style>
  <w:style w:type="character" w:customStyle="1" w:styleId="WW8Num3z7">
    <w:name w:val="WW8Num3z7"/>
    <w:rsid w:val="00533440"/>
  </w:style>
  <w:style w:type="character" w:customStyle="1" w:styleId="WW8Num3z8">
    <w:name w:val="WW8Num3z8"/>
    <w:rsid w:val="00533440"/>
  </w:style>
  <w:style w:type="character" w:customStyle="1" w:styleId="WW-DefaultParagraphFont11111111">
    <w:name w:val="WW-Default Paragraph Font11111111"/>
    <w:rsid w:val="00533440"/>
  </w:style>
  <w:style w:type="character" w:customStyle="1" w:styleId="WW-DefaultParagraphFont111111111">
    <w:name w:val="WW-Default Paragraph Font111111111"/>
    <w:rsid w:val="00533440"/>
  </w:style>
  <w:style w:type="character" w:customStyle="1" w:styleId="WW-DefaultParagraphFont1111111111">
    <w:name w:val="WW-Default Paragraph Font1111111111"/>
    <w:rsid w:val="00533440"/>
  </w:style>
  <w:style w:type="character" w:customStyle="1" w:styleId="WW-DefaultParagraphFont11111111111">
    <w:name w:val="WW-Default Paragraph Font11111111111"/>
    <w:rsid w:val="00533440"/>
  </w:style>
  <w:style w:type="character" w:customStyle="1" w:styleId="20">
    <w:name w:val="Προεπιλεγμένη γραμματοσειρά2"/>
    <w:rsid w:val="00533440"/>
  </w:style>
  <w:style w:type="character" w:customStyle="1" w:styleId="WW8Num19z0">
    <w:name w:val="WW8Num19z0"/>
    <w:rsid w:val="00533440"/>
    <w:rPr>
      <w:rFonts w:ascii="Calibri" w:hAnsi="Calibri" w:cs="Calibri"/>
    </w:rPr>
  </w:style>
  <w:style w:type="character" w:customStyle="1" w:styleId="WW8Num19z1">
    <w:name w:val="WW8Num19z1"/>
    <w:rsid w:val="00533440"/>
  </w:style>
  <w:style w:type="character" w:customStyle="1" w:styleId="WW8Num20z0">
    <w:name w:val="WW8Num20z0"/>
    <w:rsid w:val="00533440"/>
    <w:rPr>
      <w:rFonts w:ascii="Calibri" w:eastAsia="Calibri" w:hAnsi="Calibri" w:cs="Times New Roman"/>
    </w:rPr>
  </w:style>
  <w:style w:type="character" w:customStyle="1" w:styleId="WW8Num20z1">
    <w:name w:val="WW8Num20z1"/>
    <w:rsid w:val="00533440"/>
    <w:rPr>
      <w:rFonts w:ascii="Courier New" w:hAnsi="Courier New" w:cs="Courier New"/>
    </w:rPr>
  </w:style>
  <w:style w:type="character" w:customStyle="1" w:styleId="WW8Num20z2">
    <w:name w:val="WW8Num20z2"/>
    <w:rsid w:val="00533440"/>
    <w:rPr>
      <w:rFonts w:ascii="Wingdings" w:hAnsi="Wingdings" w:cs="Wingdings"/>
    </w:rPr>
  </w:style>
  <w:style w:type="character" w:customStyle="1" w:styleId="WW8Num20z3">
    <w:name w:val="WW8Num20z3"/>
    <w:rsid w:val="00533440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533440"/>
  </w:style>
  <w:style w:type="character" w:customStyle="1" w:styleId="WW8Num19z2">
    <w:name w:val="WW8Num19z2"/>
    <w:rsid w:val="00533440"/>
  </w:style>
  <w:style w:type="character" w:customStyle="1" w:styleId="WW8Num19z3">
    <w:name w:val="WW8Num19z3"/>
    <w:rsid w:val="00533440"/>
  </w:style>
  <w:style w:type="character" w:customStyle="1" w:styleId="WW8Num19z4">
    <w:name w:val="WW8Num19z4"/>
    <w:rsid w:val="00533440"/>
  </w:style>
  <w:style w:type="character" w:customStyle="1" w:styleId="WW8Num19z5">
    <w:name w:val="WW8Num19z5"/>
    <w:rsid w:val="00533440"/>
  </w:style>
  <w:style w:type="character" w:customStyle="1" w:styleId="WW8Num19z6">
    <w:name w:val="WW8Num19z6"/>
    <w:rsid w:val="00533440"/>
  </w:style>
  <w:style w:type="character" w:customStyle="1" w:styleId="WW8Num19z7">
    <w:name w:val="WW8Num19z7"/>
    <w:rsid w:val="00533440"/>
  </w:style>
  <w:style w:type="character" w:customStyle="1" w:styleId="WW8Num19z8">
    <w:name w:val="WW8Num19z8"/>
    <w:rsid w:val="00533440"/>
  </w:style>
  <w:style w:type="character" w:customStyle="1" w:styleId="WW8Num20z4">
    <w:name w:val="WW8Num20z4"/>
    <w:rsid w:val="00533440"/>
  </w:style>
  <w:style w:type="character" w:customStyle="1" w:styleId="WW8Num20z5">
    <w:name w:val="WW8Num20z5"/>
    <w:rsid w:val="00533440"/>
  </w:style>
  <w:style w:type="character" w:customStyle="1" w:styleId="WW8Num20z6">
    <w:name w:val="WW8Num20z6"/>
    <w:rsid w:val="00533440"/>
  </w:style>
  <w:style w:type="character" w:customStyle="1" w:styleId="WW8Num20z7">
    <w:name w:val="WW8Num20z7"/>
    <w:rsid w:val="00533440"/>
  </w:style>
  <w:style w:type="character" w:customStyle="1" w:styleId="WW8Num20z8">
    <w:name w:val="WW8Num20z8"/>
    <w:rsid w:val="00533440"/>
  </w:style>
  <w:style w:type="character" w:customStyle="1" w:styleId="WW-DefaultParagraphFont1111111111111">
    <w:name w:val="WW-Default Paragraph Font1111111111111"/>
    <w:rsid w:val="00533440"/>
  </w:style>
  <w:style w:type="character" w:customStyle="1" w:styleId="WW-DefaultParagraphFont11111111111111">
    <w:name w:val="WW-Default Paragraph Font11111111111111"/>
    <w:rsid w:val="00533440"/>
  </w:style>
  <w:style w:type="character" w:customStyle="1" w:styleId="WW8Num21z0">
    <w:name w:val="WW8Num21z0"/>
    <w:rsid w:val="00533440"/>
    <w:rPr>
      <w:rFonts w:ascii="Calibri" w:eastAsia="Times New Roman" w:hAnsi="Calibri" w:cs="Calibri"/>
    </w:rPr>
  </w:style>
  <w:style w:type="character" w:customStyle="1" w:styleId="WW8Num21z1">
    <w:name w:val="WW8Num21z1"/>
    <w:rsid w:val="00533440"/>
    <w:rPr>
      <w:rFonts w:ascii="Courier New" w:hAnsi="Courier New" w:cs="Courier New"/>
    </w:rPr>
  </w:style>
  <w:style w:type="character" w:customStyle="1" w:styleId="WW8Num21z2">
    <w:name w:val="WW8Num21z2"/>
    <w:rsid w:val="00533440"/>
    <w:rPr>
      <w:rFonts w:ascii="Wingdings" w:hAnsi="Wingdings" w:cs="Wingdings"/>
    </w:rPr>
  </w:style>
  <w:style w:type="character" w:customStyle="1" w:styleId="WW8Num21z3">
    <w:name w:val="WW8Num21z3"/>
    <w:rsid w:val="00533440"/>
    <w:rPr>
      <w:rFonts w:ascii="Symbol" w:hAnsi="Symbol" w:cs="Symbol"/>
    </w:rPr>
  </w:style>
  <w:style w:type="character" w:customStyle="1" w:styleId="WW8Num22z0">
    <w:name w:val="WW8Num22z0"/>
    <w:rsid w:val="00533440"/>
    <w:rPr>
      <w:rFonts w:ascii="Symbol" w:hAnsi="Symbol" w:cs="Symbol"/>
    </w:rPr>
  </w:style>
  <w:style w:type="character" w:customStyle="1" w:styleId="WW8Num22z1">
    <w:name w:val="WW8Num22z1"/>
    <w:rsid w:val="00533440"/>
    <w:rPr>
      <w:rFonts w:ascii="Courier New" w:hAnsi="Courier New" w:cs="Courier New"/>
    </w:rPr>
  </w:style>
  <w:style w:type="character" w:customStyle="1" w:styleId="WW8Num22z2">
    <w:name w:val="WW8Num22z2"/>
    <w:rsid w:val="00533440"/>
    <w:rPr>
      <w:rFonts w:ascii="Wingdings" w:hAnsi="Wingdings" w:cs="Wingdings"/>
    </w:rPr>
  </w:style>
  <w:style w:type="character" w:customStyle="1" w:styleId="WW8Num23z0">
    <w:name w:val="WW8Num23z0"/>
    <w:rsid w:val="00533440"/>
    <w:rPr>
      <w:rFonts w:ascii="Calibri" w:eastAsia="Times New Roman" w:hAnsi="Calibri" w:cs="Calibri"/>
    </w:rPr>
  </w:style>
  <w:style w:type="character" w:customStyle="1" w:styleId="WW8Num23z1">
    <w:name w:val="WW8Num23z1"/>
    <w:rsid w:val="00533440"/>
    <w:rPr>
      <w:rFonts w:ascii="Courier New" w:hAnsi="Courier New" w:cs="Courier New"/>
    </w:rPr>
  </w:style>
  <w:style w:type="character" w:customStyle="1" w:styleId="WW8Num23z2">
    <w:name w:val="WW8Num23z2"/>
    <w:rsid w:val="00533440"/>
    <w:rPr>
      <w:rFonts w:ascii="Wingdings" w:hAnsi="Wingdings" w:cs="Wingdings"/>
    </w:rPr>
  </w:style>
  <w:style w:type="character" w:customStyle="1" w:styleId="WW8Num23z3">
    <w:name w:val="WW8Num23z3"/>
    <w:rsid w:val="00533440"/>
    <w:rPr>
      <w:rFonts w:ascii="Symbol" w:hAnsi="Symbol" w:cs="Symbol"/>
    </w:rPr>
  </w:style>
  <w:style w:type="character" w:customStyle="1" w:styleId="WW8Num24z0">
    <w:name w:val="WW8Num24z0"/>
    <w:rsid w:val="0053344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533440"/>
    <w:rPr>
      <w:rFonts w:ascii="Courier New" w:hAnsi="Courier New" w:cs="Courier New"/>
    </w:rPr>
  </w:style>
  <w:style w:type="character" w:customStyle="1" w:styleId="WW8Num24z2">
    <w:name w:val="WW8Num24z2"/>
    <w:rsid w:val="00533440"/>
    <w:rPr>
      <w:rFonts w:ascii="Wingdings" w:hAnsi="Wingdings" w:cs="Wingdings"/>
    </w:rPr>
  </w:style>
  <w:style w:type="character" w:customStyle="1" w:styleId="WW8Num25z0">
    <w:name w:val="WW8Num25z0"/>
    <w:rsid w:val="00533440"/>
    <w:rPr>
      <w:rFonts w:ascii="Symbol" w:hAnsi="Symbol" w:cs="Symbol"/>
    </w:rPr>
  </w:style>
  <w:style w:type="character" w:customStyle="1" w:styleId="WW8Num25z1">
    <w:name w:val="WW8Num25z1"/>
    <w:rsid w:val="00533440"/>
    <w:rPr>
      <w:rFonts w:ascii="Courier New" w:hAnsi="Courier New" w:cs="Courier New"/>
    </w:rPr>
  </w:style>
  <w:style w:type="character" w:customStyle="1" w:styleId="WW8Num25z2">
    <w:name w:val="WW8Num25z2"/>
    <w:rsid w:val="00533440"/>
    <w:rPr>
      <w:rFonts w:ascii="Wingdings" w:hAnsi="Wingdings" w:cs="Wingdings"/>
    </w:rPr>
  </w:style>
  <w:style w:type="character" w:customStyle="1" w:styleId="WW8Num26z0">
    <w:name w:val="WW8Num26z0"/>
    <w:rsid w:val="00533440"/>
    <w:rPr>
      <w:rFonts w:ascii="Symbol" w:hAnsi="Symbol" w:cs="Symbol"/>
    </w:rPr>
  </w:style>
  <w:style w:type="character" w:customStyle="1" w:styleId="WW8Num26z1">
    <w:name w:val="WW8Num26z1"/>
    <w:rsid w:val="00533440"/>
    <w:rPr>
      <w:rFonts w:ascii="Courier New" w:hAnsi="Courier New" w:cs="Courier New"/>
    </w:rPr>
  </w:style>
  <w:style w:type="character" w:customStyle="1" w:styleId="WW8Num26z2">
    <w:name w:val="WW8Num26z2"/>
    <w:rsid w:val="00533440"/>
    <w:rPr>
      <w:rFonts w:ascii="Wingdings" w:hAnsi="Wingdings" w:cs="Wingdings"/>
    </w:rPr>
  </w:style>
  <w:style w:type="character" w:customStyle="1" w:styleId="WW8Num27z0">
    <w:name w:val="WW8Num27z0"/>
    <w:rsid w:val="00533440"/>
    <w:rPr>
      <w:rFonts w:ascii="Calibri" w:eastAsia="Times New Roman" w:hAnsi="Calibri" w:cs="Calibri"/>
    </w:rPr>
  </w:style>
  <w:style w:type="character" w:customStyle="1" w:styleId="WW8Num27z1">
    <w:name w:val="WW8Num27z1"/>
    <w:rsid w:val="00533440"/>
    <w:rPr>
      <w:rFonts w:ascii="Courier New" w:hAnsi="Courier New" w:cs="Courier New"/>
    </w:rPr>
  </w:style>
  <w:style w:type="character" w:customStyle="1" w:styleId="WW8Num27z2">
    <w:name w:val="WW8Num27z2"/>
    <w:rsid w:val="00533440"/>
    <w:rPr>
      <w:rFonts w:ascii="Wingdings" w:hAnsi="Wingdings" w:cs="Wingdings"/>
    </w:rPr>
  </w:style>
  <w:style w:type="character" w:customStyle="1" w:styleId="WW8Num27z3">
    <w:name w:val="WW8Num27z3"/>
    <w:rsid w:val="00533440"/>
    <w:rPr>
      <w:rFonts w:ascii="Symbol" w:hAnsi="Symbol" w:cs="Symbol"/>
    </w:rPr>
  </w:style>
  <w:style w:type="character" w:customStyle="1" w:styleId="WW8Num28z0">
    <w:name w:val="WW8Num28z0"/>
    <w:rsid w:val="00533440"/>
    <w:rPr>
      <w:rFonts w:ascii="Symbol" w:hAnsi="Symbol" w:cs="Symbol"/>
    </w:rPr>
  </w:style>
  <w:style w:type="character" w:customStyle="1" w:styleId="WW8Num28z1">
    <w:name w:val="WW8Num28z1"/>
    <w:rsid w:val="00533440"/>
    <w:rPr>
      <w:rFonts w:ascii="Courier New" w:hAnsi="Courier New" w:cs="Courier New"/>
    </w:rPr>
  </w:style>
  <w:style w:type="character" w:customStyle="1" w:styleId="WW8Num28z2">
    <w:name w:val="WW8Num28z2"/>
    <w:rsid w:val="00533440"/>
    <w:rPr>
      <w:rFonts w:ascii="Wingdings" w:hAnsi="Wingdings" w:cs="Wingdings"/>
    </w:rPr>
  </w:style>
  <w:style w:type="character" w:customStyle="1" w:styleId="WW8Num29z0">
    <w:name w:val="WW8Num29z0"/>
    <w:rsid w:val="00533440"/>
    <w:rPr>
      <w:rFonts w:ascii="Calibri" w:eastAsia="Times New Roman" w:hAnsi="Calibri" w:cs="Calibri"/>
    </w:rPr>
  </w:style>
  <w:style w:type="character" w:customStyle="1" w:styleId="WW8Num29z1">
    <w:name w:val="WW8Num29z1"/>
    <w:rsid w:val="00533440"/>
    <w:rPr>
      <w:rFonts w:ascii="Courier New" w:hAnsi="Courier New" w:cs="Courier New"/>
    </w:rPr>
  </w:style>
  <w:style w:type="character" w:customStyle="1" w:styleId="WW8Num29z2">
    <w:name w:val="WW8Num29z2"/>
    <w:rsid w:val="00533440"/>
    <w:rPr>
      <w:rFonts w:ascii="Wingdings" w:hAnsi="Wingdings" w:cs="Wingdings"/>
    </w:rPr>
  </w:style>
  <w:style w:type="character" w:customStyle="1" w:styleId="WW8Num29z3">
    <w:name w:val="WW8Num29z3"/>
    <w:rsid w:val="00533440"/>
    <w:rPr>
      <w:rFonts w:ascii="Symbol" w:hAnsi="Symbol" w:cs="Symbol"/>
    </w:rPr>
  </w:style>
  <w:style w:type="character" w:customStyle="1" w:styleId="WW8Num30z0">
    <w:name w:val="WW8Num30z0"/>
    <w:rsid w:val="0053344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533440"/>
    <w:rPr>
      <w:rFonts w:ascii="Courier New" w:hAnsi="Courier New" w:cs="Courier New"/>
    </w:rPr>
  </w:style>
  <w:style w:type="character" w:customStyle="1" w:styleId="WW8Num30z2">
    <w:name w:val="WW8Num30z2"/>
    <w:rsid w:val="00533440"/>
    <w:rPr>
      <w:rFonts w:ascii="Wingdings" w:hAnsi="Wingdings" w:cs="Wingdings"/>
    </w:rPr>
  </w:style>
  <w:style w:type="character" w:customStyle="1" w:styleId="WW8Num31z0">
    <w:name w:val="WW8Num31z0"/>
    <w:rsid w:val="00533440"/>
    <w:rPr>
      <w:rFonts w:cs="Times New Roman"/>
    </w:rPr>
  </w:style>
  <w:style w:type="character" w:customStyle="1" w:styleId="WW8Num32z0">
    <w:name w:val="WW8Num32z0"/>
    <w:rsid w:val="00533440"/>
  </w:style>
  <w:style w:type="character" w:customStyle="1" w:styleId="WW8Num32z1">
    <w:name w:val="WW8Num32z1"/>
    <w:rsid w:val="00533440"/>
  </w:style>
  <w:style w:type="character" w:customStyle="1" w:styleId="WW8Num32z2">
    <w:name w:val="WW8Num32z2"/>
    <w:rsid w:val="00533440"/>
  </w:style>
  <w:style w:type="character" w:customStyle="1" w:styleId="WW8Num32z3">
    <w:name w:val="WW8Num32z3"/>
    <w:rsid w:val="00533440"/>
  </w:style>
  <w:style w:type="character" w:customStyle="1" w:styleId="WW8Num32z4">
    <w:name w:val="WW8Num32z4"/>
    <w:rsid w:val="00533440"/>
  </w:style>
  <w:style w:type="character" w:customStyle="1" w:styleId="WW8Num32z5">
    <w:name w:val="WW8Num32z5"/>
    <w:rsid w:val="00533440"/>
  </w:style>
  <w:style w:type="character" w:customStyle="1" w:styleId="WW8Num32z6">
    <w:name w:val="WW8Num32z6"/>
    <w:rsid w:val="00533440"/>
  </w:style>
  <w:style w:type="character" w:customStyle="1" w:styleId="WW8Num32z7">
    <w:name w:val="WW8Num32z7"/>
    <w:rsid w:val="00533440"/>
  </w:style>
  <w:style w:type="character" w:customStyle="1" w:styleId="WW8Num32z8">
    <w:name w:val="WW8Num32z8"/>
    <w:rsid w:val="00533440"/>
  </w:style>
  <w:style w:type="character" w:customStyle="1" w:styleId="WW8Num33z0">
    <w:name w:val="WW8Num33z0"/>
    <w:rsid w:val="00533440"/>
    <w:rPr>
      <w:rFonts w:ascii="Symbol" w:eastAsia="Calibri" w:hAnsi="Symbol" w:cs="Symbol"/>
    </w:rPr>
  </w:style>
  <w:style w:type="character" w:customStyle="1" w:styleId="WW8Num33z1">
    <w:name w:val="WW8Num33z1"/>
    <w:rsid w:val="00533440"/>
    <w:rPr>
      <w:rFonts w:ascii="Courier New" w:hAnsi="Courier New" w:cs="Courier New"/>
    </w:rPr>
  </w:style>
  <w:style w:type="character" w:customStyle="1" w:styleId="WW8Num33z2">
    <w:name w:val="WW8Num33z2"/>
    <w:rsid w:val="00533440"/>
    <w:rPr>
      <w:rFonts w:ascii="Wingdings" w:hAnsi="Wingdings" w:cs="Wingdings"/>
    </w:rPr>
  </w:style>
  <w:style w:type="character" w:customStyle="1" w:styleId="WW8Num34z0">
    <w:name w:val="WW8Num34z0"/>
    <w:rsid w:val="00533440"/>
    <w:rPr>
      <w:rFonts w:ascii="Symbol" w:hAnsi="Symbol" w:cs="Symbol"/>
    </w:rPr>
  </w:style>
  <w:style w:type="character" w:customStyle="1" w:styleId="WW8Num34z1">
    <w:name w:val="WW8Num34z1"/>
    <w:rsid w:val="00533440"/>
    <w:rPr>
      <w:rFonts w:ascii="Courier New" w:hAnsi="Courier New" w:cs="Courier New"/>
    </w:rPr>
  </w:style>
  <w:style w:type="character" w:customStyle="1" w:styleId="WW8Num34z2">
    <w:name w:val="WW8Num34z2"/>
    <w:rsid w:val="00533440"/>
    <w:rPr>
      <w:rFonts w:ascii="Wingdings" w:hAnsi="Wingdings" w:cs="Wingdings"/>
    </w:rPr>
  </w:style>
  <w:style w:type="character" w:customStyle="1" w:styleId="WW8Num35z0">
    <w:name w:val="WW8Num35z0"/>
    <w:rsid w:val="00533440"/>
    <w:rPr>
      <w:rFonts w:ascii="Calibri" w:eastAsia="Times New Roman" w:hAnsi="Calibri" w:cs="Calibri"/>
    </w:rPr>
  </w:style>
  <w:style w:type="character" w:customStyle="1" w:styleId="WW8Num35z1">
    <w:name w:val="WW8Num35z1"/>
    <w:rsid w:val="00533440"/>
    <w:rPr>
      <w:rFonts w:ascii="Courier New" w:hAnsi="Courier New" w:cs="Courier New"/>
    </w:rPr>
  </w:style>
  <w:style w:type="character" w:customStyle="1" w:styleId="WW8Num35z2">
    <w:name w:val="WW8Num35z2"/>
    <w:rsid w:val="00533440"/>
    <w:rPr>
      <w:rFonts w:ascii="Wingdings" w:hAnsi="Wingdings" w:cs="Wingdings"/>
    </w:rPr>
  </w:style>
  <w:style w:type="character" w:customStyle="1" w:styleId="WW8Num35z3">
    <w:name w:val="WW8Num35z3"/>
    <w:rsid w:val="00533440"/>
    <w:rPr>
      <w:rFonts w:ascii="Symbol" w:hAnsi="Symbol" w:cs="Symbol"/>
    </w:rPr>
  </w:style>
  <w:style w:type="character" w:customStyle="1" w:styleId="WW8Num36z0">
    <w:name w:val="WW8Num36z0"/>
    <w:rsid w:val="00533440"/>
    <w:rPr>
      <w:lang w:val="el-GR"/>
    </w:rPr>
  </w:style>
  <w:style w:type="character" w:customStyle="1" w:styleId="WW8Num36z1">
    <w:name w:val="WW8Num36z1"/>
    <w:rsid w:val="00533440"/>
  </w:style>
  <w:style w:type="character" w:customStyle="1" w:styleId="WW8Num36z2">
    <w:name w:val="WW8Num36z2"/>
    <w:rsid w:val="00533440"/>
  </w:style>
  <w:style w:type="character" w:customStyle="1" w:styleId="WW8Num36z3">
    <w:name w:val="WW8Num36z3"/>
    <w:rsid w:val="00533440"/>
  </w:style>
  <w:style w:type="character" w:customStyle="1" w:styleId="WW8Num36z4">
    <w:name w:val="WW8Num36z4"/>
    <w:rsid w:val="00533440"/>
  </w:style>
  <w:style w:type="character" w:customStyle="1" w:styleId="WW8Num36z5">
    <w:name w:val="WW8Num36z5"/>
    <w:rsid w:val="00533440"/>
  </w:style>
  <w:style w:type="character" w:customStyle="1" w:styleId="WW8Num36z6">
    <w:name w:val="WW8Num36z6"/>
    <w:rsid w:val="00533440"/>
  </w:style>
  <w:style w:type="character" w:customStyle="1" w:styleId="WW8Num36z7">
    <w:name w:val="WW8Num36z7"/>
    <w:rsid w:val="00533440"/>
  </w:style>
  <w:style w:type="character" w:customStyle="1" w:styleId="WW8Num36z8">
    <w:name w:val="WW8Num36z8"/>
    <w:rsid w:val="00533440"/>
  </w:style>
  <w:style w:type="character" w:customStyle="1" w:styleId="WW8Num37z0">
    <w:name w:val="WW8Num37z0"/>
    <w:rsid w:val="00533440"/>
    <w:rPr>
      <w:rFonts w:ascii="Calibri" w:eastAsia="Times New Roman" w:hAnsi="Calibri" w:cs="Calibri"/>
    </w:rPr>
  </w:style>
  <w:style w:type="character" w:customStyle="1" w:styleId="WW8Num37z1">
    <w:name w:val="WW8Num37z1"/>
    <w:rsid w:val="00533440"/>
    <w:rPr>
      <w:rFonts w:ascii="Courier New" w:hAnsi="Courier New" w:cs="Courier New"/>
    </w:rPr>
  </w:style>
  <w:style w:type="character" w:customStyle="1" w:styleId="WW8Num37z2">
    <w:name w:val="WW8Num37z2"/>
    <w:rsid w:val="00533440"/>
    <w:rPr>
      <w:rFonts w:ascii="Wingdings" w:hAnsi="Wingdings" w:cs="Wingdings"/>
    </w:rPr>
  </w:style>
  <w:style w:type="character" w:customStyle="1" w:styleId="WW8Num37z3">
    <w:name w:val="WW8Num37z3"/>
    <w:rsid w:val="00533440"/>
    <w:rPr>
      <w:rFonts w:ascii="Symbol" w:hAnsi="Symbol" w:cs="Symbol"/>
    </w:rPr>
  </w:style>
  <w:style w:type="character" w:customStyle="1" w:styleId="WW8Num38z0">
    <w:name w:val="WW8Num38z0"/>
    <w:rsid w:val="00533440"/>
  </w:style>
  <w:style w:type="character" w:customStyle="1" w:styleId="WW8Num38z1">
    <w:name w:val="WW8Num38z1"/>
    <w:rsid w:val="00533440"/>
  </w:style>
  <w:style w:type="character" w:customStyle="1" w:styleId="WW8Num38z2">
    <w:name w:val="WW8Num38z2"/>
    <w:rsid w:val="00533440"/>
  </w:style>
  <w:style w:type="character" w:customStyle="1" w:styleId="WW8Num38z3">
    <w:name w:val="WW8Num38z3"/>
    <w:rsid w:val="00533440"/>
  </w:style>
  <w:style w:type="character" w:customStyle="1" w:styleId="WW8Num38z4">
    <w:name w:val="WW8Num38z4"/>
    <w:rsid w:val="00533440"/>
  </w:style>
  <w:style w:type="character" w:customStyle="1" w:styleId="WW8Num38z5">
    <w:name w:val="WW8Num38z5"/>
    <w:rsid w:val="00533440"/>
  </w:style>
  <w:style w:type="character" w:customStyle="1" w:styleId="WW8Num38z6">
    <w:name w:val="WW8Num38z6"/>
    <w:rsid w:val="00533440"/>
  </w:style>
  <w:style w:type="character" w:customStyle="1" w:styleId="WW8Num38z7">
    <w:name w:val="WW8Num38z7"/>
    <w:rsid w:val="00533440"/>
  </w:style>
  <w:style w:type="character" w:customStyle="1" w:styleId="WW8Num38z8">
    <w:name w:val="WW8Num38z8"/>
    <w:rsid w:val="00533440"/>
  </w:style>
  <w:style w:type="character" w:customStyle="1" w:styleId="WW-DefaultParagraphFont111111111111111">
    <w:name w:val="WW-Default Paragraph Font111111111111111"/>
    <w:rsid w:val="00533440"/>
  </w:style>
  <w:style w:type="character" w:customStyle="1" w:styleId="WW8Num4z1">
    <w:name w:val="WW8Num4z1"/>
    <w:rsid w:val="00533440"/>
    <w:rPr>
      <w:rFonts w:cs="Times New Roman"/>
    </w:rPr>
  </w:style>
  <w:style w:type="character" w:customStyle="1" w:styleId="WW8Num5z1">
    <w:name w:val="WW8Num5z1"/>
    <w:rsid w:val="00533440"/>
    <w:rPr>
      <w:rFonts w:cs="Times New Roman"/>
    </w:rPr>
  </w:style>
  <w:style w:type="character" w:customStyle="1" w:styleId="WW8Num6z1">
    <w:name w:val="WW8Num6z1"/>
    <w:rsid w:val="0053344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533440"/>
  </w:style>
  <w:style w:type="character" w:customStyle="1" w:styleId="WW8Num29z5">
    <w:name w:val="WW8Num29z5"/>
    <w:rsid w:val="00533440"/>
  </w:style>
  <w:style w:type="character" w:customStyle="1" w:styleId="WW8Num29z6">
    <w:name w:val="WW8Num29z6"/>
    <w:rsid w:val="00533440"/>
  </w:style>
  <w:style w:type="character" w:customStyle="1" w:styleId="WW8Num29z7">
    <w:name w:val="WW8Num29z7"/>
    <w:rsid w:val="00533440"/>
  </w:style>
  <w:style w:type="character" w:customStyle="1" w:styleId="WW8Num29z8">
    <w:name w:val="WW8Num29z8"/>
    <w:rsid w:val="00533440"/>
  </w:style>
  <w:style w:type="character" w:customStyle="1" w:styleId="WW8Num30z3">
    <w:name w:val="WW8Num30z3"/>
    <w:rsid w:val="00533440"/>
    <w:rPr>
      <w:rFonts w:ascii="Symbol" w:hAnsi="Symbol" w:cs="Symbol"/>
    </w:rPr>
  </w:style>
  <w:style w:type="character" w:customStyle="1" w:styleId="WW8Num31z1">
    <w:name w:val="WW8Num31z1"/>
    <w:rsid w:val="00533440"/>
  </w:style>
  <w:style w:type="character" w:customStyle="1" w:styleId="WW8Num31z2">
    <w:name w:val="WW8Num31z2"/>
    <w:rsid w:val="00533440"/>
  </w:style>
  <w:style w:type="character" w:customStyle="1" w:styleId="WW8Num31z3">
    <w:name w:val="WW8Num31z3"/>
    <w:rsid w:val="00533440"/>
  </w:style>
  <w:style w:type="character" w:customStyle="1" w:styleId="WW8Num31z4">
    <w:name w:val="WW8Num31z4"/>
    <w:rsid w:val="00533440"/>
  </w:style>
  <w:style w:type="character" w:customStyle="1" w:styleId="WW8Num31z5">
    <w:name w:val="WW8Num31z5"/>
    <w:rsid w:val="00533440"/>
  </w:style>
  <w:style w:type="character" w:customStyle="1" w:styleId="WW8Num31z6">
    <w:name w:val="WW8Num31z6"/>
    <w:rsid w:val="00533440"/>
  </w:style>
  <w:style w:type="character" w:customStyle="1" w:styleId="WW8Num31z7">
    <w:name w:val="WW8Num31z7"/>
    <w:rsid w:val="00533440"/>
  </w:style>
  <w:style w:type="character" w:customStyle="1" w:styleId="WW8Num31z8">
    <w:name w:val="WW8Num31z8"/>
    <w:rsid w:val="00533440"/>
  </w:style>
  <w:style w:type="character" w:customStyle="1" w:styleId="WW8Num39z0">
    <w:name w:val="WW8Num39z0"/>
    <w:rsid w:val="00533440"/>
    <w:rPr>
      <w:rFonts w:ascii="Calibri" w:eastAsia="Times New Roman" w:hAnsi="Calibri" w:cs="Calibri"/>
    </w:rPr>
  </w:style>
  <w:style w:type="character" w:customStyle="1" w:styleId="WW8Num39z1">
    <w:name w:val="WW8Num39z1"/>
    <w:rsid w:val="00533440"/>
    <w:rPr>
      <w:rFonts w:ascii="Courier New" w:hAnsi="Courier New" w:cs="Courier New"/>
    </w:rPr>
  </w:style>
  <w:style w:type="character" w:customStyle="1" w:styleId="WW8Num39z2">
    <w:name w:val="WW8Num39z2"/>
    <w:rsid w:val="00533440"/>
    <w:rPr>
      <w:rFonts w:ascii="Wingdings" w:hAnsi="Wingdings" w:cs="Wingdings"/>
    </w:rPr>
  </w:style>
  <w:style w:type="character" w:customStyle="1" w:styleId="WW8Num39z3">
    <w:name w:val="WW8Num39z3"/>
    <w:rsid w:val="00533440"/>
    <w:rPr>
      <w:rFonts w:ascii="Symbol" w:hAnsi="Symbol" w:cs="Symbol"/>
    </w:rPr>
  </w:style>
  <w:style w:type="character" w:customStyle="1" w:styleId="WW8Num40z0">
    <w:name w:val="WW8Num40z0"/>
    <w:rsid w:val="00533440"/>
    <w:rPr>
      <w:rFonts w:ascii="Symbol" w:hAnsi="Symbol" w:cs="Symbol"/>
    </w:rPr>
  </w:style>
  <w:style w:type="character" w:customStyle="1" w:styleId="WW8Num40z1">
    <w:name w:val="WW8Num40z1"/>
    <w:rsid w:val="00533440"/>
    <w:rPr>
      <w:rFonts w:ascii="Courier New" w:hAnsi="Courier New" w:cs="Courier New"/>
    </w:rPr>
  </w:style>
  <w:style w:type="character" w:customStyle="1" w:styleId="WW8Num40z2">
    <w:name w:val="WW8Num40z2"/>
    <w:rsid w:val="00533440"/>
    <w:rPr>
      <w:rFonts w:ascii="Wingdings" w:hAnsi="Wingdings" w:cs="Wingdings"/>
    </w:rPr>
  </w:style>
  <w:style w:type="character" w:customStyle="1" w:styleId="WW8Num41z0">
    <w:name w:val="WW8Num41z0"/>
    <w:rsid w:val="0053344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533440"/>
    <w:rPr>
      <w:rFonts w:cs="Times New Roman"/>
    </w:rPr>
  </w:style>
  <w:style w:type="character" w:customStyle="1" w:styleId="WW8Num41z2">
    <w:name w:val="WW8Num41z2"/>
    <w:rsid w:val="00533440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533440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533440"/>
  </w:style>
  <w:style w:type="character" w:customStyle="1" w:styleId="Heading1Char">
    <w:name w:val="Heading 1 Char"/>
    <w:rsid w:val="0053344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533440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533440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533440"/>
    <w:rPr>
      <w:sz w:val="24"/>
      <w:szCs w:val="24"/>
      <w:lang w:val="en-GB"/>
    </w:rPr>
  </w:style>
  <w:style w:type="character" w:customStyle="1" w:styleId="FooterChar">
    <w:name w:val="Footer Char"/>
    <w:rsid w:val="00533440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533440"/>
    <w:rPr>
      <w:sz w:val="16"/>
    </w:rPr>
  </w:style>
  <w:style w:type="character" w:styleId="-">
    <w:name w:val="Hyperlink"/>
    <w:uiPriority w:val="99"/>
    <w:rsid w:val="00533440"/>
    <w:rPr>
      <w:color w:val="0000FF"/>
      <w:u w:val="single"/>
    </w:rPr>
  </w:style>
  <w:style w:type="character" w:customStyle="1" w:styleId="HeaderChar">
    <w:name w:val="Header Char"/>
    <w:rsid w:val="00533440"/>
    <w:rPr>
      <w:rFonts w:cs="Times New Roman"/>
      <w:sz w:val="24"/>
      <w:szCs w:val="24"/>
      <w:lang w:val="en-GB"/>
    </w:rPr>
  </w:style>
  <w:style w:type="character" w:styleId="a3">
    <w:name w:val="page number"/>
    <w:rsid w:val="00533440"/>
    <w:rPr>
      <w:rFonts w:cs="Times New Roman"/>
    </w:rPr>
  </w:style>
  <w:style w:type="character" w:customStyle="1" w:styleId="BalloonTextChar">
    <w:name w:val="Balloon Text Char"/>
    <w:rsid w:val="00533440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533440"/>
    <w:rPr>
      <w:rFonts w:cs="Times New Roman"/>
      <w:lang w:val="en-GB"/>
    </w:rPr>
  </w:style>
  <w:style w:type="character" w:customStyle="1" w:styleId="CommentSubjectChar">
    <w:name w:val="Comment Subject Char"/>
    <w:rsid w:val="00533440"/>
    <w:rPr>
      <w:rFonts w:cs="Times New Roman"/>
      <w:b/>
      <w:bCs/>
      <w:lang w:val="en-GB"/>
    </w:rPr>
  </w:style>
  <w:style w:type="character" w:customStyle="1" w:styleId="BodyTextChar">
    <w:name w:val="Body Text Char"/>
    <w:rsid w:val="00533440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533440"/>
    <w:rPr>
      <w:rFonts w:cs="Times New Roman"/>
      <w:color w:val="808080"/>
    </w:rPr>
  </w:style>
  <w:style w:type="character" w:customStyle="1" w:styleId="a4">
    <w:name w:val="Χαρακτήρες υποσημείωσης"/>
    <w:rsid w:val="00533440"/>
    <w:rPr>
      <w:rFonts w:cs="Times New Roman"/>
      <w:vertAlign w:val="superscript"/>
    </w:rPr>
  </w:style>
  <w:style w:type="character" w:customStyle="1" w:styleId="FootnoteTextChar">
    <w:name w:val="Footnote Text Char"/>
    <w:rsid w:val="00533440"/>
    <w:rPr>
      <w:rFonts w:ascii="Calibri" w:hAnsi="Calibri" w:cs="Times New Roman"/>
      <w:lang w:val="x-none"/>
    </w:rPr>
  </w:style>
  <w:style w:type="character" w:customStyle="1" w:styleId="Heading3Char">
    <w:name w:val="Heading 3 Char"/>
    <w:rsid w:val="00533440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533440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53344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533440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533440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533440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533440"/>
    <w:rPr>
      <w:vertAlign w:val="superscript"/>
    </w:rPr>
  </w:style>
  <w:style w:type="character" w:customStyle="1" w:styleId="FootnoteReference2">
    <w:name w:val="Footnote Reference2"/>
    <w:rsid w:val="00533440"/>
    <w:rPr>
      <w:vertAlign w:val="superscript"/>
    </w:rPr>
  </w:style>
  <w:style w:type="character" w:customStyle="1" w:styleId="EndnoteReference1">
    <w:name w:val="Endnote Reference1"/>
    <w:rsid w:val="00533440"/>
    <w:rPr>
      <w:vertAlign w:val="superscript"/>
    </w:rPr>
  </w:style>
  <w:style w:type="character" w:customStyle="1" w:styleId="a6">
    <w:name w:val="Κουκκίδες"/>
    <w:rsid w:val="00533440"/>
    <w:rPr>
      <w:rFonts w:ascii="OpenSymbol" w:eastAsia="OpenSymbol" w:hAnsi="OpenSymbol" w:cs="OpenSymbol"/>
    </w:rPr>
  </w:style>
  <w:style w:type="character" w:styleId="a7">
    <w:name w:val="Strong"/>
    <w:qFormat/>
    <w:rsid w:val="00533440"/>
    <w:rPr>
      <w:b/>
      <w:bCs/>
    </w:rPr>
  </w:style>
  <w:style w:type="character" w:customStyle="1" w:styleId="a8">
    <w:name w:val="Σύμβολο υποσημείωσης"/>
    <w:rsid w:val="00533440"/>
    <w:rPr>
      <w:vertAlign w:val="superscript"/>
    </w:rPr>
  </w:style>
  <w:style w:type="character" w:styleId="a9">
    <w:name w:val="Emphasis"/>
    <w:qFormat/>
    <w:rsid w:val="00533440"/>
    <w:rPr>
      <w:i/>
      <w:iCs/>
    </w:rPr>
  </w:style>
  <w:style w:type="character" w:customStyle="1" w:styleId="aa">
    <w:name w:val="Χαρακτήρες αρίθμησης"/>
    <w:rsid w:val="00533440"/>
  </w:style>
  <w:style w:type="character" w:customStyle="1" w:styleId="normalwithoutspacingChar">
    <w:name w:val="normal_without_spacing Char"/>
    <w:rsid w:val="00533440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533440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533440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533440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533440"/>
  </w:style>
  <w:style w:type="character" w:customStyle="1" w:styleId="BodyTextIndent3Char">
    <w:name w:val="Body Text Indent 3 Char"/>
    <w:rsid w:val="00533440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533440"/>
    <w:rPr>
      <w:vertAlign w:val="superscript"/>
    </w:rPr>
  </w:style>
  <w:style w:type="character" w:customStyle="1" w:styleId="WW-EndnoteReference">
    <w:name w:val="WW-Endnote Reference"/>
    <w:rsid w:val="00533440"/>
    <w:rPr>
      <w:vertAlign w:val="superscript"/>
    </w:rPr>
  </w:style>
  <w:style w:type="character" w:customStyle="1" w:styleId="FootnoteReference1">
    <w:name w:val="Footnote Reference1"/>
    <w:rsid w:val="00533440"/>
    <w:rPr>
      <w:vertAlign w:val="superscript"/>
    </w:rPr>
  </w:style>
  <w:style w:type="character" w:customStyle="1" w:styleId="FootnoteTextChar2">
    <w:name w:val="Footnote Text Char2"/>
    <w:rsid w:val="00533440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53344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533440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533440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533440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533440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533440"/>
    <w:rPr>
      <w:vertAlign w:val="superscript"/>
    </w:rPr>
  </w:style>
  <w:style w:type="character" w:customStyle="1" w:styleId="WW-EndnoteReference1">
    <w:name w:val="WW-Endnote Reference1"/>
    <w:rsid w:val="00533440"/>
    <w:rPr>
      <w:vertAlign w:val="superscript"/>
    </w:rPr>
  </w:style>
  <w:style w:type="character" w:customStyle="1" w:styleId="WW-FootnoteReference2">
    <w:name w:val="WW-Footnote Reference2"/>
    <w:rsid w:val="00533440"/>
    <w:rPr>
      <w:vertAlign w:val="superscript"/>
    </w:rPr>
  </w:style>
  <w:style w:type="character" w:customStyle="1" w:styleId="WW-EndnoteReference2">
    <w:name w:val="WW-Endnote Reference2"/>
    <w:rsid w:val="00533440"/>
    <w:rPr>
      <w:vertAlign w:val="superscript"/>
    </w:rPr>
  </w:style>
  <w:style w:type="character" w:customStyle="1" w:styleId="FootnoteTextChar3">
    <w:name w:val="Footnote Text Char3"/>
    <w:rsid w:val="00533440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53344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533440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533440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533440"/>
    <w:rPr>
      <w:vertAlign w:val="superscript"/>
    </w:rPr>
  </w:style>
  <w:style w:type="character" w:customStyle="1" w:styleId="13">
    <w:name w:val="Παραπομπή σημείωσης τέλους1"/>
    <w:rsid w:val="00533440"/>
    <w:rPr>
      <w:vertAlign w:val="superscript"/>
    </w:rPr>
  </w:style>
  <w:style w:type="character" w:customStyle="1" w:styleId="Char">
    <w:name w:val="Κείμενο πλαισίου Char"/>
    <w:rsid w:val="00533440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533440"/>
    <w:rPr>
      <w:sz w:val="16"/>
      <w:szCs w:val="16"/>
    </w:rPr>
  </w:style>
  <w:style w:type="character" w:customStyle="1" w:styleId="Char0">
    <w:name w:val="Κείμενο σχολίου Char"/>
    <w:rsid w:val="00533440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533440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533440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533440"/>
    <w:rPr>
      <w:vertAlign w:val="superscript"/>
    </w:rPr>
  </w:style>
  <w:style w:type="character" w:customStyle="1" w:styleId="WW-EndnoteReference3">
    <w:name w:val="WW-Endnote Reference3"/>
    <w:rsid w:val="00533440"/>
    <w:rPr>
      <w:vertAlign w:val="superscript"/>
    </w:rPr>
  </w:style>
  <w:style w:type="character" w:customStyle="1" w:styleId="WW-FootnoteReference4">
    <w:name w:val="WW-Footnote Reference4"/>
    <w:rsid w:val="00533440"/>
    <w:rPr>
      <w:vertAlign w:val="superscript"/>
    </w:rPr>
  </w:style>
  <w:style w:type="character" w:customStyle="1" w:styleId="WW-EndnoteReference4">
    <w:name w:val="WW-Endnote Reference4"/>
    <w:rsid w:val="00533440"/>
    <w:rPr>
      <w:vertAlign w:val="superscript"/>
    </w:rPr>
  </w:style>
  <w:style w:type="character" w:customStyle="1" w:styleId="WW-FootnoteReference5">
    <w:name w:val="WW-Footnote Reference5"/>
    <w:rsid w:val="00533440"/>
    <w:rPr>
      <w:vertAlign w:val="superscript"/>
    </w:rPr>
  </w:style>
  <w:style w:type="character" w:customStyle="1" w:styleId="WW-EndnoteReference5">
    <w:name w:val="WW-Endnote Reference5"/>
    <w:rsid w:val="00533440"/>
    <w:rPr>
      <w:vertAlign w:val="superscript"/>
    </w:rPr>
  </w:style>
  <w:style w:type="character" w:customStyle="1" w:styleId="WW-FootnoteReference6">
    <w:name w:val="WW-Footnote Reference6"/>
    <w:rsid w:val="00533440"/>
    <w:rPr>
      <w:vertAlign w:val="superscript"/>
    </w:rPr>
  </w:style>
  <w:style w:type="character" w:styleId="-0">
    <w:name w:val="FollowedHyperlink"/>
    <w:rsid w:val="00533440"/>
    <w:rPr>
      <w:color w:val="800000"/>
      <w:u w:val="single"/>
    </w:rPr>
  </w:style>
  <w:style w:type="character" w:customStyle="1" w:styleId="WW-EndnoteReference6">
    <w:name w:val="WW-Endnote Reference6"/>
    <w:rsid w:val="00533440"/>
    <w:rPr>
      <w:vertAlign w:val="superscript"/>
    </w:rPr>
  </w:style>
  <w:style w:type="character" w:customStyle="1" w:styleId="WW-FootnoteReference7">
    <w:name w:val="WW-Footnote Reference7"/>
    <w:rsid w:val="00533440"/>
    <w:rPr>
      <w:vertAlign w:val="superscript"/>
    </w:rPr>
  </w:style>
  <w:style w:type="character" w:customStyle="1" w:styleId="WW-EndnoteReference7">
    <w:name w:val="WW-Endnote Reference7"/>
    <w:rsid w:val="00533440"/>
    <w:rPr>
      <w:vertAlign w:val="superscript"/>
    </w:rPr>
  </w:style>
  <w:style w:type="character" w:customStyle="1" w:styleId="WW-FootnoteReference8">
    <w:name w:val="WW-Footnote Reference8"/>
    <w:rsid w:val="00533440"/>
    <w:rPr>
      <w:vertAlign w:val="superscript"/>
    </w:rPr>
  </w:style>
  <w:style w:type="character" w:customStyle="1" w:styleId="WW-EndnoteReference8">
    <w:name w:val="WW-Endnote Reference8"/>
    <w:rsid w:val="00533440"/>
    <w:rPr>
      <w:vertAlign w:val="superscript"/>
    </w:rPr>
  </w:style>
  <w:style w:type="character" w:customStyle="1" w:styleId="WW-FootnoteReference9">
    <w:name w:val="WW-Footnote Reference9"/>
    <w:rsid w:val="00533440"/>
    <w:rPr>
      <w:vertAlign w:val="superscript"/>
    </w:rPr>
  </w:style>
  <w:style w:type="character" w:customStyle="1" w:styleId="WW-EndnoteReference9">
    <w:name w:val="WW-Endnote Reference9"/>
    <w:rsid w:val="00533440"/>
    <w:rPr>
      <w:vertAlign w:val="superscript"/>
    </w:rPr>
  </w:style>
  <w:style w:type="character" w:customStyle="1" w:styleId="WW-FootnoteReference10">
    <w:name w:val="WW-Footnote Reference10"/>
    <w:rsid w:val="00533440"/>
    <w:rPr>
      <w:vertAlign w:val="superscript"/>
    </w:rPr>
  </w:style>
  <w:style w:type="character" w:customStyle="1" w:styleId="WW-EndnoteReference10">
    <w:name w:val="WW-Endnote Reference10"/>
    <w:rsid w:val="00533440"/>
    <w:rPr>
      <w:vertAlign w:val="superscript"/>
    </w:rPr>
  </w:style>
  <w:style w:type="character" w:customStyle="1" w:styleId="WW-FootnoteReference11">
    <w:name w:val="WW-Footnote Reference11"/>
    <w:rsid w:val="00533440"/>
    <w:rPr>
      <w:vertAlign w:val="superscript"/>
    </w:rPr>
  </w:style>
  <w:style w:type="character" w:customStyle="1" w:styleId="WW-EndnoteReference11">
    <w:name w:val="WW-Endnote Reference11"/>
    <w:rsid w:val="00533440"/>
    <w:rPr>
      <w:vertAlign w:val="superscript"/>
    </w:rPr>
  </w:style>
  <w:style w:type="character" w:customStyle="1" w:styleId="WW-FootnoteReference12">
    <w:name w:val="WW-Footnote Reference12"/>
    <w:rsid w:val="00533440"/>
    <w:rPr>
      <w:vertAlign w:val="superscript"/>
    </w:rPr>
  </w:style>
  <w:style w:type="character" w:customStyle="1" w:styleId="WW-EndnoteReference12">
    <w:name w:val="WW-Endnote Reference12"/>
    <w:rsid w:val="00533440"/>
    <w:rPr>
      <w:vertAlign w:val="superscript"/>
    </w:rPr>
  </w:style>
  <w:style w:type="character" w:customStyle="1" w:styleId="WW-FootnoteReference13">
    <w:name w:val="WW-Footnote Reference13"/>
    <w:rsid w:val="00533440"/>
    <w:rPr>
      <w:vertAlign w:val="superscript"/>
    </w:rPr>
  </w:style>
  <w:style w:type="character" w:customStyle="1" w:styleId="WW-EndnoteReference13">
    <w:name w:val="WW-Endnote Reference13"/>
    <w:rsid w:val="00533440"/>
    <w:rPr>
      <w:vertAlign w:val="superscript"/>
    </w:rPr>
  </w:style>
  <w:style w:type="character" w:customStyle="1" w:styleId="22">
    <w:name w:val="Παραπομπή υποσημείωσης2"/>
    <w:rsid w:val="00533440"/>
    <w:rPr>
      <w:vertAlign w:val="superscript"/>
    </w:rPr>
  </w:style>
  <w:style w:type="character" w:customStyle="1" w:styleId="23">
    <w:name w:val="Παραπομπή σημείωσης τέλους2"/>
    <w:rsid w:val="00533440"/>
    <w:rPr>
      <w:vertAlign w:val="superscript"/>
    </w:rPr>
  </w:style>
  <w:style w:type="character" w:customStyle="1" w:styleId="WW-FootnoteReference14">
    <w:name w:val="WW-Footnote Reference14"/>
    <w:rsid w:val="00533440"/>
    <w:rPr>
      <w:vertAlign w:val="superscript"/>
    </w:rPr>
  </w:style>
  <w:style w:type="character" w:customStyle="1" w:styleId="WW-EndnoteReference14">
    <w:name w:val="WW-Endnote Reference14"/>
    <w:rsid w:val="00533440"/>
    <w:rPr>
      <w:vertAlign w:val="superscript"/>
    </w:rPr>
  </w:style>
  <w:style w:type="character" w:customStyle="1" w:styleId="WW-FootnoteReference15">
    <w:name w:val="WW-Footnote Reference15"/>
    <w:rsid w:val="00533440"/>
    <w:rPr>
      <w:vertAlign w:val="superscript"/>
    </w:rPr>
  </w:style>
  <w:style w:type="character" w:customStyle="1" w:styleId="WW-EndnoteReference15">
    <w:name w:val="WW-Endnote Reference15"/>
    <w:rsid w:val="00533440"/>
    <w:rPr>
      <w:vertAlign w:val="superscript"/>
    </w:rPr>
  </w:style>
  <w:style w:type="character" w:styleId="ab">
    <w:name w:val="footnote reference"/>
    <w:rsid w:val="00533440"/>
    <w:rPr>
      <w:vertAlign w:val="superscript"/>
    </w:rPr>
  </w:style>
  <w:style w:type="character" w:styleId="ac">
    <w:name w:val="endnote reference"/>
    <w:rsid w:val="00533440"/>
    <w:rPr>
      <w:vertAlign w:val="superscript"/>
    </w:rPr>
  </w:style>
  <w:style w:type="paragraph" w:customStyle="1" w:styleId="ad">
    <w:name w:val="Επικεφαλίδα"/>
    <w:basedOn w:val="a"/>
    <w:next w:val="ae"/>
    <w:rsid w:val="0053344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533440"/>
    <w:pPr>
      <w:spacing w:after="240"/>
    </w:pPr>
  </w:style>
  <w:style w:type="character" w:customStyle="1" w:styleId="Char2">
    <w:name w:val="Σώμα κειμένου Char"/>
    <w:basedOn w:val="a0"/>
    <w:link w:val="ae"/>
    <w:rsid w:val="00533440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533440"/>
    <w:rPr>
      <w:rFonts w:cs="Mangal"/>
    </w:rPr>
  </w:style>
  <w:style w:type="paragraph" w:styleId="af0">
    <w:name w:val="caption"/>
    <w:basedOn w:val="a"/>
    <w:qFormat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533440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533440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533440"/>
    <w:pPr>
      <w:numPr>
        <w:numId w:val="5"/>
      </w:numPr>
      <w:spacing w:after="100"/>
    </w:pPr>
    <w:rPr>
      <w:rFonts w:eastAsia="MS Mincho"/>
      <w:lang w:val="en-US" w:eastAsia="ja-JP"/>
    </w:rPr>
  </w:style>
  <w:style w:type="paragraph" w:customStyle="1" w:styleId="16">
    <w:name w:val="Ημερομηνία1"/>
    <w:basedOn w:val="a"/>
    <w:next w:val="a"/>
    <w:rsid w:val="00533440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533440"/>
  </w:style>
  <w:style w:type="paragraph" w:customStyle="1" w:styleId="inserttext">
    <w:name w:val="insert text"/>
    <w:basedOn w:val="a"/>
    <w:rsid w:val="00533440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533440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533440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533440"/>
  </w:style>
  <w:style w:type="character" w:customStyle="1" w:styleId="Char4">
    <w:name w:val="Κεφαλίδα Char"/>
    <w:basedOn w:val="a0"/>
    <w:link w:val="af3"/>
    <w:rsid w:val="00533440"/>
    <w:rPr>
      <w:rFonts w:ascii="Calibri" w:eastAsia="Times New Roman" w:hAnsi="Calibri" w:cs="Calibri"/>
      <w:szCs w:val="24"/>
      <w:lang w:val="en-GB" w:eastAsia="zh-CN"/>
    </w:rPr>
  </w:style>
  <w:style w:type="paragraph" w:customStyle="1" w:styleId="17">
    <w:name w:val="Κείμενο πλαισίου1"/>
    <w:basedOn w:val="a"/>
    <w:rsid w:val="00533440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533440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533440"/>
    <w:rPr>
      <w:b/>
      <w:bCs/>
    </w:rPr>
  </w:style>
  <w:style w:type="paragraph" w:customStyle="1" w:styleId="18">
    <w:name w:val="Αναθεώρηση1"/>
    <w:rsid w:val="005334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533440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9">
    <w:name w:val="Παράγραφος λίστας1"/>
    <w:basedOn w:val="a"/>
    <w:rsid w:val="00533440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533440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533440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a">
    <w:name w:val="toc 1"/>
    <w:basedOn w:val="a"/>
    <w:next w:val="a"/>
    <w:rsid w:val="00533440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rsid w:val="00533440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rsid w:val="00533440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rsid w:val="00533440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533440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533440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533440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533440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533440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533440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533440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533440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533440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533440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533440"/>
  </w:style>
  <w:style w:type="paragraph" w:styleId="af7">
    <w:name w:val="Body Text Indent"/>
    <w:basedOn w:val="a"/>
    <w:link w:val="Char7"/>
    <w:rsid w:val="00533440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533440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533440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533440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5334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533440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533440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b">
    <w:name w:val="Χωρίς διάστιχο1"/>
    <w:rsid w:val="00533440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533440"/>
    <w:pPr>
      <w:suppressLineNumbers/>
    </w:pPr>
  </w:style>
  <w:style w:type="paragraph" w:customStyle="1" w:styleId="af9">
    <w:name w:val="Επικεφαλίδα πίνακα"/>
    <w:basedOn w:val="af8"/>
    <w:rsid w:val="00533440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533440"/>
  </w:style>
  <w:style w:type="paragraph" w:customStyle="1" w:styleId="Standard">
    <w:name w:val="Standard"/>
    <w:rsid w:val="00533440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33440"/>
    <w:pPr>
      <w:spacing w:after="120"/>
    </w:pPr>
  </w:style>
  <w:style w:type="paragraph" w:customStyle="1" w:styleId="Footnote">
    <w:name w:val="Footnote"/>
    <w:basedOn w:val="Standard"/>
    <w:rsid w:val="00533440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533440"/>
    <w:rPr>
      <w:sz w:val="16"/>
      <w:szCs w:val="16"/>
    </w:rPr>
  </w:style>
  <w:style w:type="paragraph" w:customStyle="1" w:styleId="fooot">
    <w:name w:val="fooot"/>
    <w:basedOn w:val="footers"/>
    <w:rsid w:val="00533440"/>
  </w:style>
  <w:style w:type="paragraph" w:styleId="afa">
    <w:name w:val="Balloon Text"/>
    <w:basedOn w:val="a"/>
    <w:link w:val="Char10"/>
    <w:rsid w:val="00533440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533440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c">
    <w:name w:val="Κείμενο σχολίου1"/>
    <w:basedOn w:val="a"/>
    <w:rsid w:val="00533440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533440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533440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c"/>
    <w:next w:val="1c"/>
    <w:link w:val="Char12"/>
    <w:rsid w:val="00533440"/>
    <w:rPr>
      <w:b/>
      <w:bCs/>
    </w:rPr>
  </w:style>
  <w:style w:type="character" w:customStyle="1" w:styleId="Char12">
    <w:name w:val="Θέμα σχολίου Char1"/>
    <w:basedOn w:val="Char11"/>
    <w:link w:val="afc"/>
    <w:rsid w:val="00533440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5334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533440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533440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">
    <w:name w:val="Λίστα με κουκκίδες 21"/>
    <w:basedOn w:val="a"/>
    <w:rsid w:val="00533440"/>
    <w:pPr>
      <w:numPr>
        <w:numId w:val="3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533440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533440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table" w:styleId="aff">
    <w:name w:val="Table Grid"/>
    <w:basedOn w:val="a1"/>
    <w:uiPriority w:val="59"/>
    <w:rsid w:val="00533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533440"/>
    <w:rPr>
      <w:b/>
      <w:i/>
      <w:spacing w:val="0"/>
      <w:lang w:val="el-GR"/>
    </w:rPr>
  </w:style>
  <w:style w:type="character" w:customStyle="1" w:styleId="NormalBoldChar">
    <w:name w:val="NormalBold Char"/>
    <w:rsid w:val="00533440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533440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533440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character" w:customStyle="1" w:styleId="WW-FootnoteReference17">
    <w:name w:val="WW-Footnote Reference17"/>
    <w:rsid w:val="00533440"/>
    <w:rPr>
      <w:vertAlign w:val="superscript"/>
    </w:rPr>
  </w:style>
  <w:style w:type="character" w:customStyle="1" w:styleId="32">
    <w:name w:val="Παραπομπή υποσημείωσης3"/>
    <w:rsid w:val="005334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1901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xxxx</cp:lastModifiedBy>
  <cp:revision>8</cp:revision>
  <dcterms:created xsi:type="dcterms:W3CDTF">2023-01-10T10:36:00Z</dcterms:created>
  <dcterms:modified xsi:type="dcterms:W3CDTF">2025-07-21T08:21:00Z</dcterms:modified>
</cp:coreProperties>
</file>